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D53E31" w:rsidRDefault="00EF1336">
      <w:pPr>
        <w:spacing w:before="0" w:line="276" w:lineRule="auto"/>
        <w:jc w:val="center"/>
        <w:rPr>
          <w:rFonts w:ascii="Times New Roman" w:hAnsi="Times New Roman"/>
        </w:rPr>
      </w:pPr>
    </w:p>
    <w:p w:rsidR="00283C94" w:rsidRPr="00D53E31" w:rsidRDefault="00283C94" w:rsidP="00283C94">
      <w:pPr>
        <w:spacing w:before="0"/>
        <w:jc w:val="right"/>
        <w:rPr>
          <w:rFonts w:ascii="Times New Roman" w:hAnsi="Times New Roman"/>
          <w:b/>
          <w:bCs/>
          <w:sz w:val="24"/>
        </w:rPr>
      </w:pPr>
      <w:r w:rsidRPr="00D53E31">
        <w:rPr>
          <w:rFonts w:ascii="Times New Roman" w:hAnsi="Times New Roman"/>
          <w:b/>
          <w:bCs/>
          <w:sz w:val="24"/>
        </w:rPr>
        <w:t xml:space="preserve">Приложение </w:t>
      </w:r>
      <w:r w:rsidR="003C3181" w:rsidRPr="00D53E31">
        <w:rPr>
          <w:rFonts w:ascii="Times New Roman" w:hAnsi="Times New Roman"/>
          <w:b/>
          <w:bCs/>
          <w:sz w:val="24"/>
        </w:rPr>
        <w:t>№ 1</w:t>
      </w:r>
    </w:p>
    <w:p w:rsidR="00283C94" w:rsidRPr="00D53E31"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E41550">
        <w:rPr>
          <w:rFonts w:ascii="Times New Roman" w:hAnsi="Times New Roman"/>
          <w:sz w:val="24"/>
        </w:rPr>
        <w:t>5</w:t>
      </w:r>
      <w:r w:rsidR="00203CD9">
        <w:rPr>
          <w:rFonts w:ascii="Times New Roman" w:hAnsi="Times New Roman"/>
          <w:sz w:val="24"/>
        </w:rPr>
        <w:t>29</w:t>
      </w:r>
      <w:r w:rsidRPr="00D53E31">
        <w:rPr>
          <w:rFonts w:ascii="Times New Roman" w:hAnsi="Times New Roman"/>
          <w:sz w:val="24"/>
        </w:rPr>
        <w:t>-КС-2015</w:t>
      </w:r>
    </w:p>
    <w:p w:rsidR="00E41550" w:rsidRPr="00E41550" w:rsidRDefault="00E41550" w:rsidP="00E41550">
      <w:pPr>
        <w:tabs>
          <w:tab w:val="num" w:pos="0"/>
        </w:tabs>
        <w:spacing w:before="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E41550" w:rsidRPr="00E41550" w:rsidRDefault="00E41550" w:rsidP="00E41550">
      <w:pPr>
        <w:spacing w:before="0"/>
        <w:rPr>
          <w:rFonts w:ascii="Times New Roman" w:hAnsi="Times New Roman"/>
          <w:sz w:val="24"/>
        </w:rPr>
      </w:pPr>
    </w:p>
    <w:p w:rsidR="008D78F9" w:rsidRDefault="008D78F9" w:rsidP="00CB76E3">
      <w:pPr>
        <w:autoSpaceDE w:val="0"/>
        <w:autoSpaceDN w:val="0"/>
        <w:adjustRightInd w:val="0"/>
        <w:jc w:val="both"/>
        <w:rPr>
          <w:rFonts w:ascii="Times New Roman" w:hAnsi="Times New Roman"/>
          <w:sz w:val="24"/>
        </w:rPr>
      </w:pPr>
      <w:r w:rsidRPr="008D78F9">
        <w:rPr>
          <w:rFonts w:ascii="Times New Roman" w:hAnsi="Times New Roman"/>
          <w:sz w:val="24"/>
          <w:u w:val="single"/>
        </w:rPr>
        <w:t>Предмет закупки:</w:t>
      </w:r>
      <w:r w:rsidRPr="008D78F9">
        <w:rPr>
          <w:sz w:val="21"/>
          <w:szCs w:val="21"/>
        </w:rPr>
        <w:t xml:space="preserve"> </w:t>
      </w:r>
      <w:r w:rsidRPr="008D78F9">
        <w:rPr>
          <w:rFonts w:ascii="Times New Roman" w:hAnsi="Times New Roman"/>
          <w:sz w:val="24"/>
        </w:rPr>
        <w:t>Комплекс работ по "Разработке, настройке, поставке и внедрению компьютерного тренажерного комплекса для обучения технологического персонала блока установки Гидрокрекинг по производству базовых масел III группы ОАО «Славнефть-ЯНОС».</w:t>
      </w:r>
    </w:p>
    <w:p w:rsidR="00CB76E3" w:rsidRPr="00F00178" w:rsidRDefault="00CB76E3" w:rsidP="00CB76E3">
      <w:pPr>
        <w:autoSpaceDE w:val="0"/>
        <w:autoSpaceDN w:val="0"/>
        <w:adjustRightInd w:val="0"/>
        <w:rPr>
          <w:rFonts w:ascii="Times New Roman" w:hAnsi="Times New Roman"/>
          <w:iCs/>
          <w:sz w:val="24"/>
          <w:shd w:val="clear" w:color="auto" w:fill="FFFF99"/>
        </w:rPr>
      </w:pPr>
      <w:r w:rsidRPr="00F00178">
        <w:rPr>
          <w:rFonts w:ascii="Times New Roman" w:hAnsi="Times New Roman"/>
          <w:b/>
          <w:iCs/>
          <w:sz w:val="24"/>
          <w:shd w:val="clear" w:color="auto" w:fill="FFFF99"/>
        </w:rPr>
        <w:t>1. Требования к предмету закупки.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402"/>
        <w:gridCol w:w="2410"/>
        <w:gridCol w:w="1843"/>
        <w:gridCol w:w="1701"/>
      </w:tblGrid>
      <w:tr w:rsidR="001A2874" w:rsidRPr="001A2874" w:rsidTr="00DF7476">
        <w:trPr>
          <w:trHeight w:val="300"/>
          <w:tblHeader/>
        </w:trPr>
        <w:tc>
          <w:tcPr>
            <w:tcW w:w="724" w:type="dxa"/>
            <w:vMerge w:val="restart"/>
            <w:shd w:val="clear" w:color="auto" w:fill="D9D9D9"/>
            <w:vAlign w:val="center"/>
          </w:tcPr>
          <w:p w:rsidR="001A2874" w:rsidRPr="001A2874" w:rsidRDefault="001A2874" w:rsidP="001A2874">
            <w:pPr>
              <w:keepNext/>
              <w:spacing w:before="0"/>
              <w:rPr>
                <w:rFonts w:ascii="Times New Roman" w:hAnsi="Times New Roman"/>
                <w:b/>
                <w:bCs/>
                <w:sz w:val="24"/>
              </w:rPr>
            </w:pPr>
            <w:r w:rsidRPr="001A2874">
              <w:rPr>
                <w:rFonts w:ascii="Times New Roman" w:hAnsi="Times New Roman"/>
                <w:b/>
                <w:bCs/>
                <w:sz w:val="24"/>
              </w:rPr>
              <w:t xml:space="preserve">№ </w:t>
            </w:r>
            <w:proofErr w:type="gramStart"/>
            <w:r w:rsidRPr="001A2874">
              <w:rPr>
                <w:rFonts w:ascii="Times New Roman" w:hAnsi="Times New Roman"/>
                <w:b/>
                <w:bCs/>
                <w:sz w:val="24"/>
              </w:rPr>
              <w:t>п</w:t>
            </w:r>
            <w:proofErr w:type="gramEnd"/>
            <w:r w:rsidRPr="001A2874">
              <w:rPr>
                <w:rFonts w:ascii="Times New Roman" w:hAnsi="Times New Roman"/>
                <w:b/>
                <w:bCs/>
                <w:sz w:val="24"/>
              </w:rPr>
              <w:t>/п</w:t>
            </w:r>
          </w:p>
        </w:tc>
        <w:tc>
          <w:tcPr>
            <w:tcW w:w="3402" w:type="dxa"/>
            <w:vMerge w:val="restart"/>
            <w:shd w:val="clear" w:color="auto" w:fill="D9D9D9"/>
            <w:vAlign w:val="center"/>
          </w:tcPr>
          <w:p w:rsidR="001A2874" w:rsidRPr="001A2874" w:rsidRDefault="001A2874" w:rsidP="001A2874">
            <w:pPr>
              <w:keepNext/>
              <w:spacing w:before="0"/>
              <w:rPr>
                <w:rFonts w:ascii="Times New Roman" w:hAnsi="Times New Roman"/>
                <w:b/>
                <w:bCs/>
                <w:sz w:val="24"/>
              </w:rPr>
            </w:pPr>
            <w:r w:rsidRPr="001A2874">
              <w:rPr>
                <w:rFonts w:ascii="Times New Roman" w:hAnsi="Times New Roman"/>
                <w:b/>
                <w:bCs/>
                <w:sz w:val="24"/>
              </w:rPr>
              <w:t xml:space="preserve">Требование </w:t>
            </w:r>
            <w:r w:rsidRPr="001A2874">
              <w:rPr>
                <w:rFonts w:ascii="Times New Roman" w:hAnsi="Times New Roman"/>
                <w:b/>
                <w:bCs/>
                <w:sz w:val="24"/>
              </w:rPr>
              <w:br/>
              <w:t>(параметр оценки)</w:t>
            </w:r>
          </w:p>
        </w:tc>
        <w:tc>
          <w:tcPr>
            <w:tcW w:w="2410" w:type="dxa"/>
            <w:vMerge w:val="restart"/>
            <w:shd w:val="clear" w:color="auto" w:fill="D9D9D9"/>
            <w:vAlign w:val="center"/>
          </w:tcPr>
          <w:p w:rsidR="001A2874" w:rsidRPr="001A2874" w:rsidRDefault="001A2874" w:rsidP="001A2874">
            <w:pPr>
              <w:keepNext/>
              <w:spacing w:before="0"/>
              <w:rPr>
                <w:rFonts w:ascii="Times New Roman" w:hAnsi="Times New Roman"/>
                <w:b/>
                <w:bCs/>
                <w:sz w:val="24"/>
              </w:rPr>
            </w:pPr>
            <w:r w:rsidRPr="001A2874">
              <w:rPr>
                <w:rFonts w:ascii="Times New Roman" w:hAnsi="Times New Roman"/>
                <w:b/>
                <w:bCs/>
                <w:sz w:val="24"/>
              </w:rPr>
              <w:t>Документы, подтверждающие соответствия требованию</w:t>
            </w:r>
          </w:p>
        </w:tc>
        <w:tc>
          <w:tcPr>
            <w:tcW w:w="1843" w:type="dxa"/>
            <w:vMerge w:val="restart"/>
            <w:shd w:val="clear" w:color="auto" w:fill="D9D9D9"/>
            <w:vAlign w:val="center"/>
          </w:tcPr>
          <w:p w:rsidR="001A2874" w:rsidRPr="001A2874" w:rsidRDefault="001A2874" w:rsidP="001A2874">
            <w:pPr>
              <w:keepNext/>
              <w:spacing w:before="0"/>
              <w:rPr>
                <w:rFonts w:ascii="Times New Roman" w:hAnsi="Times New Roman"/>
                <w:b/>
                <w:bCs/>
                <w:sz w:val="24"/>
              </w:rPr>
            </w:pPr>
            <w:r w:rsidRPr="001A2874">
              <w:rPr>
                <w:rFonts w:ascii="Times New Roman" w:hAnsi="Times New Roman"/>
                <w:b/>
                <w:bCs/>
                <w:sz w:val="24"/>
              </w:rPr>
              <w:t>Единица измерения</w:t>
            </w:r>
          </w:p>
        </w:tc>
        <w:tc>
          <w:tcPr>
            <w:tcW w:w="1701" w:type="dxa"/>
            <w:vMerge w:val="restart"/>
            <w:shd w:val="clear" w:color="auto" w:fill="D9D9D9"/>
            <w:vAlign w:val="center"/>
          </w:tcPr>
          <w:p w:rsidR="001A2874" w:rsidRPr="001A2874" w:rsidRDefault="001A2874" w:rsidP="001A2874">
            <w:pPr>
              <w:keepNext/>
              <w:spacing w:before="0"/>
              <w:rPr>
                <w:rFonts w:ascii="Times New Roman" w:hAnsi="Times New Roman"/>
                <w:b/>
                <w:bCs/>
                <w:sz w:val="24"/>
                <w:u w:val="single"/>
              </w:rPr>
            </w:pPr>
            <w:r w:rsidRPr="001A2874">
              <w:rPr>
                <w:rFonts w:ascii="Times New Roman" w:hAnsi="Times New Roman"/>
                <w:b/>
                <w:bCs/>
                <w:sz w:val="24"/>
              </w:rPr>
              <w:t>Условия соответствия</w:t>
            </w:r>
          </w:p>
        </w:tc>
      </w:tr>
      <w:tr w:rsidR="001A2874" w:rsidRPr="001A2874" w:rsidTr="00DF7476">
        <w:trPr>
          <w:trHeight w:val="300"/>
          <w:tblHeader/>
        </w:trPr>
        <w:tc>
          <w:tcPr>
            <w:tcW w:w="724" w:type="dxa"/>
            <w:vMerge/>
            <w:shd w:val="clear" w:color="auto" w:fill="D9D9D9"/>
            <w:vAlign w:val="center"/>
          </w:tcPr>
          <w:p w:rsidR="001A2874" w:rsidRPr="001A2874" w:rsidRDefault="001A2874" w:rsidP="001A2874">
            <w:pPr>
              <w:keepNext/>
              <w:spacing w:before="0"/>
              <w:rPr>
                <w:rFonts w:ascii="Times New Roman" w:hAnsi="Times New Roman"/>
                <w:b/>
                <w:bCs/>
                <w:sz w:val="24"/>
              </w:rPr>
            </w:pPr>
          </w:p>
        </w:tc>
        <w:tc>
          <w:tcPr>
            <w:tcW w:w="3402" w:type="dxa"/>
            <w:vMerge/>
            <w:shd w:val="clear" w:color="auto" w:fill="D9D9D9"/>
            <w:vAlign w:val="center"/>
          </w:tcPr>
          <w:p w:rsidR="001A2874" w:rsidRPr="001A2874" w:rsidRDefault="001A2874" w:rsidP="001A2874">
            <w:pPr>
              <w:keepNext/>
              <w:spacing w:before="0"/>
              <w:rPr>
                <w:rFonts w:ascii="Times New Roman" w:hAnsi="Times New Roman"/>
                <w:b/>
                <w:bCs/>
                <w:sz w:val="24"/>
              </w:rPr>
            </w:pPr>
          </w:p>
        </w:tc>
        <w:tc>
          <w:tcPr>
            <w:tcW w:w="2410" w:type="dxa"/>
            <w:vMerge/>
            <w:shd w:val="clear" w:color="auto" w:fill="D9D9D9"/>
            <w:vAlign w:val="center"/>
          </w:tcPr>
          <w:p w:rsidR="001A2874" w:rsidRPr="001A2874" w:rsidRDefault="001A2874" w:rsidP="001A2874">
            <w:pPr>
              <w:keepNext/>
              <w:spacing w:before="0"/>
              <w:rPr>
                <w:rFonts w:ascii="Times New Roman" w:hAnsi="Times New Roman"/>
                <w:b/>
                <w:bCs/>
                <w:sz w:val="24"/>
              </w:rPr>
            </w:pPr>
          </w:p>
        </w:tc>
        <w:tc>
          <w:tcPr>
            <w:tcW w:w="1843" w:type="dxa"/>
            <w:vMerge/>
            <w:shd w:val="clear" w:color="auto" w:fill="D9D9D9"/>
            <w:vAlign w:val="center"/>
          </w:tcPr>
          <w:p w:rsidR="001A2874" w:rsidRPr="001A2874" w:rsidRDefault="001A2874" w:rsidP="001A2874">
            <w:pPr>
              <w:keepNext/>
              <w:spacing w:before="0"/>
              <w:rPr>
                <w:rFonts w:ascii="Times New Roman" w:hAnsi="Times New Roman"/>
                <w:b/>
                <w:bCs/>
                <w:sz w:val="24"/>
              </w:rPr>
            </w:pPr>
          </w:p>
        </w:tc>
        <w:tc>
          <w:tcPr>
            <w:tcW w:w="1701" w:type="dxa"/>
            <w:vMerge/>
            <w:shd w:val="clear" w:color="auto" w:fill="D9D9D9"/>
            <w:vAlign w:val="center"/>
          </w:tcPr>
          <w:p w:rsidR="001A2874" w:rsidRPr="001A2874" w:rsidRDefault="001A2874" w:rsidP="001A2874">
            <w:pPr>
              <w:keepNext/>
              <w:spacing w:before="0"/>
              <w:rPr>
                <w:rFonts w:ascii="Times New Roman" w:hAnsi="Times New Roman"/>
                <w:b/>
                <w:bCs/>
                <w:sz w:val="24"/>
                <w:u w:val="single"/>
              </w:rPr>
            </w:pPr>
          </w:p>
        </w:tc>
      </w:tr>
      <w:tr w:rsidR="001A2874" w:rsidRPr="001A2874" w:rsidTr="00DF7476">
        <w:trPr>
          <w:trHeight w:val="164"/>
          <w:tblHeader/>
        </w:trPr>
        <w:tc>
          <w:tcPr>
            <w:tcW w:w="724" w:type="dxa"/>
            <w:shd w:val="clear" w:color="auto" w:fill="D9D9D9"/>
            <w:noWrap/>
            <w:vAlign w:val="center"/>
          </w:tcPr>
          <w:p w:rsidR="001A2874" w:rsidRPr="001A2874" w:rsidRDefault="001A2874" w:rsidP="001A2874">
            <w:pPr>
              <w:rPr>
                <w:rFonts w:ascii="Times New Roman" w:hAnsi="Times New Roman"/>
                <w:b/>
                <w:sz w:val="24"/>
              </w:rPr>
            </w:pPr>
            <w:r w:rsidRPr="001A2874">
              <w:rPr>
                <w:rFonts w:ascii="Times New Roman" w:hAnsi="Times New Roman"/>
                <w:b/>
                <w:sz w:val="24"/>
              </w:rPr>
              <w:t>1</w:t>
            </w:r>
          </w:p>
        </w:tc>
        <w:tc>
          <w:tcPr>
            <w:tcW w:w="3402" w:type="dxa"/>
            <w:shd w:val="clear" w:color="auto" w:fill="D9D9D9"/>
            <w:vAlign w:val="center"/>
          </w:tcPr>
          <w:p w:rsidR="001A2874" w:rsidRPr="001A2874" w:rsidRDefault="001A2874" w:rsidP="001A2874">
            <w:pPr>
              <w:rPr>
                <w:rFonts w:ascii="Times New Roman" w:hAnsi="Times New Roman"/>
                <w:b/>
                <w:sz w:val="24"/>
              </w:rPr>
            </w:pPr>
            <w:r w:rsidRPr="001A2874">
              <w:rPr>
                <w:rFonts w:ascii="Times New Roman" w:hAnsi="Times New Roman"/>
                <w:b/>
                <w:sz w:val="24"/>
              </w:rPr>
              <w:t>2</w:t>
            </w:r>
          </w:p>
        </w:tc>
        <w:tc>
          <w:tcPr>
            <w:tcW w:w="2410" w:type="dxa"/>
            <w:shd w:val="clear" w:color="auto" w:fill="D9D9D9"/>
            <w:vAlign w:val="center"/>
          </w:tcPr>
          <w:p w:rsidR="001A2874" w:rsidRPr="001A2874" w:rsidRDefault="001A2874" w:rsidP="001A2874">
            <w:pPr>
              <w:rPr>
                <w:rFonts w:ascii="Times New Roman" w:hAnsi="Times New Roman"/>
                <w:b/>
                <w:sz w:val="24"/>
              </w:rPr>
            </w:pPr>
            <w:r w:rsidRPr="001A2874">
              <w:rPr>
                <w:rFonts w:ascii="Times New Roman" w:hAnsi="Times New Roman"/>
                <w:b/>
                <w:sz w:val="24"/>
              </w:rPr>
              <w:t>3</w:t>
            </w:r>
          </w:p>
        </w:tc>
        <w:tc>
          <w:tcPr>
            <w:tcW w:w="1843" w:type="dxa"/>
            <w:shd w:val="clear" w:color="auto" w:fill="D9D9D9"/>
            <w:vAlign w:val="center"/>
          </w:tcPr>
          <w:p w:rsidR="001A2874" w:rsidRPr="001A2874" w:rsidRDefault="001A2874" w:rsidP="001A2874">
            <w:pPr>
              <w:rPr>
                <w:rFonts w:ascii="Times New Roman" w:hAnsi="Times New Roman"/>
                <w:b/>
                <w:sz w:val="24"/>
              </w:rPr>
            </w:pPr>
            <w:r w:rsidRPr="001A2874">
              <w:rPr>
                <w:rFonts w:ascii="Times New Roman" w:hAnsi="Times New Roman"/>
                <w:b/>
                <w:sz w:val="24"/>
              </w:rPr>
              <w:t>4</w:t>
            </w:r>
          </w:p>
        </w:tc>
        <w:tc>
          <w:tcPr>
            <w:tcW w:w="1701" w:type="dxa"/>
            <w:shd w:val="clear" w:color="auto" w:fill="D9D9D9"/>
            <w:vAlign w:val="center"/>
          </w:tcPr>
          <w:p w:rsidR="001A2874" w:rsidRPr="001A2874" w:rsidRDefault="001A2874" w:rsidP="001A2874">
            <w:pPr>
              <w:rPr>
                <w:rFonts w:ascii="Times New Roman" w:hAnsi="Times New Roman"/>
                <w:b/>
                <w:sz w:val="24"/>
              </w:rPr>
            </w:pPr>
          </w:p>
        </w:tc>
      </w:tr>
      <w:tr w:rsidR="001A2874" w:rsidRPr="001A2874" w:rsidTr="00DF7476">
        <w:trPr>
          <w:trHeight w:val="196"/>
        </w:trPr>
        <w:tc>
          <w:tcPr>
            <w:tcW w:w="724" w:type="dxa"/>
            <w:shd w:val="clear" w:color="auto" w:fill="auto"/>
            <w:noWrap/>
            <w:vAlign w:val="center"/>
          </w:tcPr>
          <w:p w:rsidR="001A2874" w:rsidRPr="001A2874" w:rsidRDefault="001A2874" w:rsidP="001A2874">
            <w:pPr>
              <w:ind w:left="720"/>
              <w:rPr>
                <w:rFonts w:ascii="Times New Roman" w:hAnsi="Times New Roman"/>
                <w:sz w:val="24"/>
              </w:rPr>
            </w:pPr>
          </w:p>
        </w:tc>
        <w:tc>
          <w:tcPr>
            <w:tcW w:w="3402" w:type="dxa"/>
            <w:shd w:val="clear" w:color="auto" w:fill="auto"/>
            <w:vAlign w:val="center"/>
          </w:tcPr>
          <w:p w:rsidR="001A2874" w:rsidRPr="001A2874" w:rsidRDefault="001A2874" w:rsidP="001A2874">
            <w:pPr>
              <w:rPr>
                <w:rFonts w:ascii="Times New Roman" w:hAnsi="Times New Roman"/>
                <w:sz w:val="24"/>
              </w:rPr>
            </w:pPr>
            <w:r w:rsidRPr="001A2874">
              <w:rPr>
                <w:rFonts w:ascii="Times New Roman" w:hAnsi="Times New Roman"/>
                <w:b/>
                <w:sz w:val="24"/>
                <w:lang w:val="en-US"/>
              </w:rPr>
              <w:t>&lt;</w:t>
            </w:r>
            <w:r w:rsidRPr="001A2874">
              <w:rPr>
                <w:rFonts w:ascii="Times New Roman" w:hAnsi="Times New Roman"/>
                <w:b/>
                <w:sz w:val="24"/>
              </w:rPr>
              <w:t>Техническая часть</w:t>
            </w:r>
            <w:r w:rsidRPr="001A2874">
              <w:rPr>
                <w:rFonts w:ascii="Times New Roman" w:hAnsi="Times New Roman"/>
                <w:b/>
                <w:sz w:val="24"/>
                <w:lang w:val="en-US"/>
              </w:rPr>
              <w:t>&gt;</w:t>
            </w:r>
          </w:p>
        </w:tc>
        <w:tc>
          <w:tcPr>
            <w:tcW w:w="2410" w:type="dxa"/>
            <w:shd w:val="clear" w:color="auto" w:fill="auto"/>
            <w:vAlign w:val="center"/>
          </w:tcPr>
          <w:p w:rsidR="001A2874" w:rsidRPr="001A2874" w:rsidRDefault="001A2874" w:rsidP="001A2874">
            <w:pPr>
              <w:rPr>
                <w:rFonts w:ascii="Times New Roman" w:hAnsi="Times New Roman"/>
                <w:sz w:val="24"/>
              </w:rPr>
            </w:pPr>
          </w:p>
        </w:tc>
        <w:tc>
          <w:tcPr>
            <w:tcW w:w="1843" w:type="dxa"/>
            <w:shd w:val="clear" w:color="000000" w:fill="FFFFFF"/>
            <w:vAlign w:val="center"/>
          </w:tcPr>
          <w:p w:rsidR="001A2874" w:rsidRPr="001A2874" w:rsidRDefault="001A2874" w:rsidP="001A2874">
            <w:pPr>
              <w:rPr>
                <w:rFonts w:ascii="Times New Roman" w:hAnsi="Times New Roman"/>
                <w:sz w:val="24"/>
              </w:rPr>
            </w:pPr>
          </w:p>
        </w:tc>
        <w:tc>
          <w:tcPr>
            <w:tcW w:w="1701" w:type="dxa"/>
            <w:shd w:val="clear" w:color="000000" w:fill="FFFFFF"/>
            <w:vAlign w:val="center"/>
          </w:tcPr>
          <w:p w:rsidR="001A2874" w:rsidRPr="001A2874" w:rsidRDefault="001A2874" w:rsidP="001A2874">
            <w:pPr>
              <w:rPr>
                <w:rFonts w:ascii="Times New Roman" w:hAnsi="Times New Roman"/>
                <w:sz w:val="24"/>
              </w:rPr>
            </w:pPr>
          </w:p>
        </w:tc>
      </w:tr>
      <w:tr w:rsidR="001A2874" w:rsidRPr="001A2874" w:rsidTr="00DF7476">
        <w:trPr>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Согласие выполнения работ в соответствии с Календарным планом (Приложение №1 к договору).</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Гарантийное письмо о согласии со сроками выполнения работ</w:t>
            </w:r>
          </w:p>
        </w:tc>
        <w:tc>
          <w:tcPr>
            <w:tcW w:w="1843" w:type="dxa"/>
            <w:shd w:val="clear" w:color="auto" w:fill="auto"/>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auto" w:fill="auto"/>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Согласие с условиями договора</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 xml:space="preserve">Гарантийное письмо о согласии договором </w:t>
            </w:r>
          </w:p>
        </w:tc>
        <w:tc>
          <w:tcPr>
            <w:tcW w:w="1843" w:type="dxa"/>
            <w:shd w:val="clear" w:color="auto" w:fill="auto"/>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auto" w:fill="auto"/>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FFFFFF"/>
          </w:tcPr>
          <w:p w:rsidR="001A2874" w:rsidRPr="001A2874" w:rsidRDefault="001A2874" w:rsidP="001A2874">
            <w:pPr>
              <w:jc w:val="both"/>
              <w:rPr>
                <w:rFonts w:ascii="Times New Roman" w:hAnsi="Times New Roman"/>
                <w:iCs/>
                <w:sz w:val="24"/>
              </w:rPr>
            </w:pPr>
            <w:r w:rsidRPr="001A2874">
              <w:rPr>
                <w:rFonts w:ascii="Times New Roman" w:hAnsi="Times New Roman"/>
                <w:iCs/>
                <w:sz w:val="24"/>
              </w:rPr>
              <w:t>Соответствие технического предложения требованиям 60257(36)-28/1-АТХ-04-ЗТП-01ТК и приложений.</w:t>
            </w:r>
          </w:p>
        </w:tc>
        <w:tc>
          <w:tcPr>
            <w:tcW w:w="2410" w:type="dxa"/>
            <w:shd w:val="clear" w:color="auto" w:fill="FFFFFF"/>
          </w:tcPr>
          <w:p w:rsidR="001A2874" w:rsidRPr="001A2874" w:rsidRDefault="001A2874" w:rsidP="00D22B91">
            <w:pPr>
              <w:jc w:val="both"/>
              <w:rPr>
                <w:rFonts w:ascii="Times New Roman" w:hAnsi="Times New Roman"/>
                <w:sz w:val="24"/>
              </w:rPr>
            </w:pPr>
            <w:proofErr w:type="gramStart"/>
            <w:r w:rsidRPr="001A2874">
              <w:rPr>
                <w:rFonts w:ascii="Times New Roman" w:hAnsi="Times New Roman"/>
                <w:sz w:val="24"/>
              </w:rPr>
              <w:t>Парафированное</w:t>
            </w:r>
            <w:proofErr w:type="gramEnd"/>
            <w:r w:rsidRPr="001A2874">
              <w:rPr>
                <w:rFonts w:ascii="Times New Roman" w:hAnsi="Times New Roman"/>
                <w:sz w:val="24"/>
              </w:rPr>
              <w:t xml:space="preserve"> </w:t>
            </w:r>
            <w:r w:rsidRPr="001A2874">
              <w:rPr>
                <w:rFonts w:ascii="Times New Roman" w:hAnsi="Times New Roman"/>
                <w:iCs/>
                <w:sz w:val="24"/>
              </w:rPr>
              <w:t>60257(36)-28/1-АТХ-04-ЗТП-01ТК и приложения</w:t>
            </w:r>
            <w:r w:rsidRPr="001A2874">
              <w:rPr>
                <w:rFonts w:ascii="Times New Roman" w:hAnsi="Times New Roman"/>
                <w:sz w:val="24"/>
              </w:rPr>
              <w:t xml:space="preserve"> </w:t>
            </w:r>
            <w:r w:rsidR="00D22B91">
              <w:rPr>
                <w:rFonts w:ascii="Times New Roman" w:hAnsi="Times New Roman"/>
                <w:sz w:val="24"/>
              </w:rPr>
              <w:t xml:space="preserve">с </w:t>
            </w:r>
            <w:r w:rsidRPr="001A2874">
              <w:rPr>
                <w:rFonts w:ascii="Times New Roman" w:hAnsi="Times New Roman"/>
                <w:sz w:val="24"/>
              </w:rPr>
              <w:t xml:space="preserve">подписью руководителя </w:t>
            </w:r>
            <w:r w:rsidR="00D22B91">
              <w:rPr>
                <w:rFonts w:ascii="Times New Roman" w:hAnsi="Times New Roman"/>
                <w:sz w:val="24"/>
              </w:rPr>
              <w:t>и</w:t>
            </w:r>
            <w:r w:rsidRPr="001A2874">
              <w:rPr>
                <w:rFonts w:ascii="Times New Roman" w:hAnsi="Times New Roman"/>
                <w:sz w:val="24"/>
              </w:rPr>
              <w:t xml:space="preserve"> печатью</w:t>
            </w:r>
            <w:r w:rsidRPr="001A2874">
              <w:rPr>
                <w:rFonts w:ascii="Times New Roman" w:hAnsi="Times New Roman"/>
                <w:iCs/>
                <w:sz w:val="24"/>
              </w:rPr>
              <w:t>.</w:t>
            </w:r>
          </w:p>
        </w:tc>
        <w:tc>
          <w:tcPr>
            <w:tcW w:w="1843" w:type="dxa"/>
            <w:shd w:val="clear" w:color="auto"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auto"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1A2874">
            <w:pPr>
              <w:rPr>
                <w:rFonts w:ascii="Times New Roman" w:hAnsi="Times New Roman"/>
                <w:iCs/>
                <w:sz w:val="24"/>
              </w:rPr>
            </w:pPr>
            <w:r w:rsidRPr="001A2874">
              <w:rPr>
                <w:rFonts w:ascii="Times New Roman" w:hAnsi="Times New Roman"/>
                <w:iCs/>
                <w:sz w:val="24"/>
              </w:rPr>
              <w:t xml:space="preserve">Выполнение требований, предъявляемых к КТК пунктом 2.11 </w:t>
            </w:r>
            <w:proofErr w:type="spellStart"/>
            <w:r w:rsidRPr="001A2874">
              <w:rPr>
                <w:rFonts w:ascii="Times New Roman" w:hAnsi="Times New Roman"/>
                <w:iCs/>
                <w:sz w:val="24"/>
              </w:rPr>
              <w:t>ФНиП</w:t>
            </w:r>
            <w:proofErr w:type="spellEnd"/>
            <w:r w:rsidRPr="001A2874">
              <w:rPr>
                <w:rFonts w:ascii="Times New Roman" w:hAnsi="Times New Roman"/>
                <w:iCs/>
                <w:sz w:val="24"/>
              </w:rPr>
              <w:t xml:space="preserve"> "Общие правила взрывобезопасности для взрывопожароопасных химических, нефтехимических и нефтеперерабатывающих производств".</w:t>
            </w:r>
          </w:p>
        </w:tc>
        <w:tc>
          <w:tcPr>
            <w:tcW w:w="2410" w:type="dxa"/>
            <w:shd w:val="clear" w:color="auto" w:fill="auto"/>
          </w:tcPr>
          <w:p w:rsidR="001A2874" w:rsidRPr="001A2874" w:rsidRDefault="001A2874" w:rsidP="00A62C41">
            <w:pPr>
              <w:rPr>
                <w:rFonts w:ascii="Times New Roman" w:hAnsi="Times New Roman"/>
                <w:sz w:val="24"/>
              </w:rPr>
            </w:pPr>
            <w:r w:rsidRPr="001A2874">
              <w:rPr>
                <w:rFonts w:ascii="Times New Roman" w:hAnsi="Times New Roman"/>
                <w:sz w:val="24"/>
              </w:rPr>
              <w:t xml:space="preserve">Письмо с описанием принципов выполнения пункта 2.11 </w:t>
            </w:r>
            <w:proofErr w:type="spellStart"/>
            <w:r w:rsidRPr="001A2874">
              <w:rPr>
                <w:rFonts w:ascii="Times New Roman" w:hAnsi="Times New Roman"/>
                <w:sz w:val="24"/>
              </w:rPr>
              <w:t>ФНиП</w:t>
            </w:r>
            <w:proofErr w:type="spellEnd"/>
            <w:r w:rsidRPr="001A2874">
              <w:rPr>
                <w:rFonts w:ascii="Times New Roman" w:hAnsi="Times New Roman"/>
                <w:sz w:val="24"/>
              </w:rPr>
              <w:t xml:space="preserve"> </w:t>
            </w:r>
            <w:r w:rsidR="00A62C41">
              <w:rPr>
                <w:rFonts w:ascii="Times New Roman" w:hAnsi="Times New Roman"/>
                <w:sz w:val="24"/>
              </w:rPr>
              <w:t>с</w:t>
            </w:r>
            <w:r w:rsidRPr="001A2874">
              <w:rPr>
                <w:rFonts w:ascii="Times New Roman" w:hAnsi="Times New Roman"/>
                <w:sz w:val="24"/>
              </w:rPr>
              <w:t xml:space="preserve"> печатью за подписью руководителя</w:t>
            </w:r>
          </w:p>
        </w:tc>
        <w:tc>
          <w:tcPr>
            <w:tcW w:w="1843"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1A2874">
            <w:pPr>
              <w:rPr>
                <w:rFonts w:ascii="Times New Roman" w:hAnsi="Times New Roman"/>
                <w:iCs/>
                <w:sz w:val="24"/>
              </w:rPr>
            </w:pPr>
            <w:r w:rsidRPr="001A2874">
              <w:rPr>
                <w:rFonts w:ascii="Times New Roman" w:hAnsi="Times New Roman"/>
                <w:iCs/>
                <w:sz w:val="24"/>
              </w:rPr>
              <w:t>Гарантия выполнения высокоточной динамической модели КТК расчетной с погрешностью не более 2 %.</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Письмо в свободной форме на фирменном бланке с печатью за подписью руководителя</w:t>
            </w:r>
          </w:p>
        </w:tc>
        <w:tc>
          <w:tcPr>
            <w:tcW w:w="1843"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1A2874">
            <w:pPr>
              <w:rPr>
                <w:rFonts w:ascii="Times New Roman" w:hAnsi="Times New Roman"/>
                <w:iCs/>
                <w:sz w:val="24"/>
              </w:rPr>
            </w:pPr>
            <w:r w:rsidRPr="001A2874">
              <w:rPr>
                <w:rFonts w:ascii="Times New Roman" w:hAnsi="Times New Roman"/>
                <w:iCs/>
                <w:sz w:val="24"/>
              </w:rPr>
              <w:t>Согласие на поставку аппаратных средств и комплектации в количестве не менее чем указано в проекте договора.</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Письмо с перечнем за подписью руководителя</w:t>
            </w:r>
          </w:p>
        </w:tc>
        <w:tc>
          <w:tcPr>
            <w:tcW w:w="1843" w:type="dxa"/>
            <w:shd w:val="clear" w:color="000000" w:fill="FFFFFF"/>
            <w:vAlign w:val="center"/>
          </w:tcPr>
          <w:p w:rsidR="001A2874" w:rsidRPr="005A6767" w:rsidRDefault="001A2874" w:rsidP="005A6767">
            <w:pPr>
              <w:rPr>
                <w:rFonts w:ascii="Times New Roman" w:hAnsi="Times New Roman"/>
                <w:iCs/>
                <w:sz w:val="24"/>
              </w:rPr>
            </w:pPr>
            <w:r w:rsidRPr="005A6767">
              <w:rPr>
                <w:rFonts w:ascii="Times New Roman" w:hAnsi="Times New Roman"/>
                <w:iCs/>
                <w:sz w:val="24"/>
              </w:rPr>
              <w:t>Да/нет</w:t>
            </w:r>
          </w:p>
        </w:tc>
        <w:tc>
          <w:tcPr>
            <w:tcW w:w="1701"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1A2874">
            <w:pPr>
              <w:rPr>
                <w:rFonts w:ascii="Times New Roman" w:hAnsi="Times New Roman"/>
                <w:iCs/>
                <w:sz w:val="24"/>
              </w:rPr>
            </w:pPr>
            <w:proofErr w:type="gramStart"/>
            <w:r w:rsidRPr="001A2874">
              <w:rPr>
                <w:rFonts w:ascii="Times New Roman" w:hAnsi="Times New Roman"/>
                <w:iCs/>
                <w:sz w:val="24"/>
              </w:rPr>
              <w:t>Гарантия лицензионной и патентной чистоты поставляемого программного обеспечения КТК (кроме системного ПО), включая перспективны развития и модернизации КТК.</w:t>
            </w:r>
            <w:proofErr w:type="gramEnd"/>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Письмо в свободной форме на фирменном бланке с печатью за подписью руководителя</w:t>
            </w:r>
          </w:p>
        </w:tc>
        <w:tc>
          <w:tcPr>
            <w:tcW w:w="1843"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7C02DD">
            <w:pPr>
              <w:rPr>
                <w:rFonts w:ascii="Times New Roman" w:hAnsi="Times New Roman"/>
                <w:iCs/>
                <w:sz w:val="24"/>
              </w:rPr>
            </w:pPr>
            <w:r w:rsidRPr="001A2874">
              <w:rPr>
                <w:rFonts w:ascii="Times New Roman" w:hAnsi="Times New Roman"/>
                <w:iCs/>
                <w:sz w:val="24"/>
              </w:rPr>
              <w:t>Согласие Контрагента о выполнени</w:t>
            </w:r>
            <w:r w:rsidR="007C02DD">
              <w:rPr>
                <w:rFonts w:ascii="Times New Roman" w:hAnsi="Times New Roman"/>
                <w:iCs/>
                <w:sz w:val="24"/>
              </w:rPr>
              <w:t>и</w:t>
            </w:r>
            <w:r w:rsidRPr="001A2874">
              <w:rPr>
                <w:rFonts w:ascii="Times New Roman" w:hAnsi="Times New Roman"/>
                <w:iCs/>
                <w:sz w:val="24"/>
              </w:rPr>
              <w:t xml:space="preserve"> обучени</w:t>
            </w:r>
            <w:r w:rsidR="007C02DD">
              <w:rPr>
                <w:rFonts w:ascii="Times New Roman" w:hAnsi="Times New Roman"/>
                <w:iCs/>
                <w:sz w:val="24"/>
              </w:rPr>
              <w:t>я</w:t>
            </w:r>
            <w:r w:rsidRPr="001A2874">
              <w:rPr>
                <w:rFonts w:ascii="Times New Roman" w:hAnsi="Times New Roman"/>
                <w:iCs/>
                <w:sz w:val="24"/>
              </w:rPr>
              <w:t xml:space="preserve"> персонала Заказчика в объеме не менее чем указанно в 60257(36)-28/1-АТХ-04-ЗТП-01ТК</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Письмо в свободной форме на фирменном бланке с печатью за подписью руководителя</w:t>
            </w:r>
          </w:p>
        </w:tc>
        <w:tc>
          <w:tcPr>
            <w:tcW w:w="1843"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Да/нет</w:t>
            </w:r>
          </w:p>
        </w:tc>
        <w:tc>
          <w:tcPr>
            <w:tcW w:w="1701" w:type="dxa"/>
            <w:shd w:val="clear" w:color="000000" w:fill="FFFFFF"/>
            <w:vAlign w:val="center"/>
          </w:tcPr>
          <w:p w:rsidR="001A2874" w:rsidRPr="001A2874" w:rsidRDefault="001A2874" w:rsidP="001A2874">
            <w:pPr>
              <w:rPr>
                <w:rFonts w:ascii="Times New Roman" w:hAnsi="Times New Roman"/>
                <w:sz w:val="24"/>
              </w:rPr>
            </w:pPr>
            <w:r w:rsidRPr="001A2874">
              <w:rPr>
                <w:rFonts w:ascii="Times New Roman" w:hAnsi="Times New Roman"/>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310366">
            <w:pPr>
              <w:rPr>
                <w:rFonts w:ascii="Times New Roman" w:hAnsi="Times New Roman"/>
                <w:iCs/>
                <w:sz w:val="24"/>
              </w:rPr>
            </w:pPr>
            <w:r w:rsidRPr="001A2874">
              <w:rPr>
                <w:rFonts w:ascii="Times New Roman" w:hAnsi="Times New Roman"/>
                <w:iCs/>
                <w:sz w:val="24"/>
              </w:rPr>
              <w:t>Согласие о включении стоимости выполнения 1 ревизии ПО КТК по результатам пуска блока установки Гидрокрекинг по производству масел III группы  в стоимость работ по основному договору.</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Письмо в свободной форме на фирменном бланке с печатью за подписью руководителя</w:t>
            </w:r>
          </w:p>
        </w:tc>
        <w:tc>
          <w:tcPr>
            <w:tcW w:w="1843" w:type="dxa"/>
            <w:shd w:val="clear" w:color="000000" w:fill="FFFFFF"/>
          </w:tcPr>
          <w:p w:rsidR="001A2874" w:rsidRPr="001A2874" w:rsidRDefault="001A2874" w:rsidP="001A2874">
            <w:pPr>
              <w:rPr>
                <w:rFonts w:ascii="Times New Roman" w:hAnsi="Times New Roman"/>
                <w:iCs/>
                <w:sz w:val="24"/>
              </w:rPr>
            </w:pPr>
            <w:r w:rsidRPr="001A2874">
              <w:rPr>
                <w:rFonts w:ascii="Times New Roman" w:hAnsi="Times New Roman"/>
                <w:iCs/>
                <w:sz w:val="24"/>
              </w:rPr>
              <w:t>Да/нет</w:t>
            </w:r>
          </w:p>
        </w:tc>
        <w:tc>
          <w:tcPr>
            <w:tcW w:w="1701" w:type="dxa"/>
            <w:shd w:val="clear" w:color="000000" w:fill="FFFFFF"/>
          </w:tcPr>
          <w:p w:rsidR="001A2874" w:rsidRPr="001A2874" w:rsidRDefault="001A2874" w:rsidP="001A2874">
            <w:pPr>
              <w:rPr>
                <w:rFonts w:ascii="Times New Roman" w:hAnsi="Times New Roman"/>
                <w:iCs/>
                <w:sz w:val="24"/>
              </w:rPr>
            </w:pPr>
            <w:r w:rsidRPr="001A2874">
              <w:rPr>
                <w:rFonts w:ascii="Times New Roman" w:hAnsi="Times New Roman"/>
                <w:iCs/>
                <w:sz w:val="24"/>
              </w:rPr>
              <w:t>да</w:t>
            </w:r>
          </w:p>
        </w:tc>
      </w:tr>
      <w:tr w:rsidR="001A2874" w:rsidRPr="001A2874" w:rsidTr="00DF7476">
        <w:trPr>
          <w:cantSplit/>
          <w:trHeight w:val="196"/>
        </w:trPr>
        <w:tc>
          <w:tcPr>
            <w:tcW w:w="724" w:type="dxa"/>
            <w:shd w:val="clear" w:color="auto" w:fill="auto"/>
            <w:noWrap/>
            <w:vAlign w:val="center"/>
          </w:tcPr>
          <w:p w:rsidR="001A2874" w:rsidRPr="001A2874" w:rsidRDefault="001A2874" w:rsidP="001A2874">
            <w:pPr>
              <w:numPr>
                <w:ilvl w:val="0"/>
                <w:numId w:val="5"/>
              </w:numPr>
              <w:rPr>
                <w:rFonts w:ascii="Times New Roman" w:hAnsi="Times New Roman"/>
                <w:sz w:val="24"/>
              </w:rPr>
            </w:pPr>
          </w:p>
        </w:tc>
        <w:tc>
          <w:tcPr>
            <w:tcW w:w="3402" w:type="dxa"/>
            <w:shd w:val="clear" w:color="auto" w:fill="auto"/>
          </w:tcPr>
          <w:p w:rsidR="001A2874" w:rsidRPr="001A2874" w:rsidRDefault="001A2874" w:rsidP="00C87EE3">
            <w:pPr>
              <w:rPr>
                <w:rFonts w:ascii="Times New Roman" w:hAnsi="Times New Roman"/>
                <w:iCs/>
                <w:sz w:val="24"/>
              </w:rPr>
            </w:pPr>
            <w:r w:rsidRPr="001A2874">
              <w:rPr>
                <w:rFonts w:ascii="Times New Roman" w:hAnsi="Times New Roman"/>
                <w:iCs/>
                <w:sz w:val="24"/>
              </w:rPr>
              <w:t xml:space="preserve">Согласие о выполнении работ по монтажу, наладке КТК на площадке Заказчика силами </w:t>
            </w:r>
            <w:r w:rsidR="00C87EE3">
              <w:rPr>
                <w:rFonts w:ascii="Times New Roman" w:hAnsi="Times New Roman"/>
                <w:iCs/>
                <w:sz w:val="24"/>
              </w:rPr>
              <w:t>Контрагента</w:t>
            </w:r>
            <w:r w:rsidRPr="001A2874">
              <w:rPr>
                <w:rFonts w:ascii="Times New Roman" w:hAnsi="Times New Roman"/>
                <w:iCs/>
                <w:sz w:val="24"/>
              </w:rPr>
              <w:t>.</w:t>
            </w:r>
          </w:p>
        </w:tc>
        <w:tc>
          <w:tcPr>
            <w:tcW w:w="2410" w:type="dxa"/>
            <w:shd w:val="clear" w:color="auto" w:fill="auto"/>
          </w:tcPr>
          <w:p w:rsidR="001A2874" w:rsidRPr="001A2874" w:rsidRDefault="001A2874" w:rsidP="001A2874">
            <w:pPr>
              <w:rPr>
                <w:rFonts w:ascii="Times New Roman" w:hAnsi="Times New Roman"/>
                <w:sz w:val="24"/>
              </w:rPr>
            </w:pPr>
            <w:r w:rsidRPr="001A2874">
              <w:rPr>
                <w:rFonts w:ascii="Times New Roman" w:hAnsi="Times New Roman"/>
                <w:sz w:val="24"/>
              </w:rPr>
              <w:t>Письмо в свободной форме на фирменном бланке с печатью за подписью руководителя</w:t>
            </w:r>
          </w:p>
        </w:tc>
        <w:tc>
          <w:tcPr>
            <w:tcW w:w="1843" w:type="dxa"/>
            <w:shd w:val="clear" w:color="000000" w:fill="FFFFFF"/>
          </w:tcPr>
          <w:p w:rsidR="001A2874" w:rsidRPr="001A2874" w:rsidRDefault="001A2874" w:rsidP="001A2874">
            <w:pPr>
              <w:rPr>
                <w:rFonts w:ascii="Times New Roman" w:hAnsi="Times New Roman"/>
                <w:iCs/>
                <w:sz w:val="24"/>
              </w:rPr>
            </w:pPr>
            <w:r w:rsidRPr="001A2874">
              <w:rPr>
                <w:rFonts w:ascii="Times New Roman" w:hAnsi="Times New Roman"/>
                <w:iCs/>
                <w:sz w:val="24"/>
              </w:rPr>
              <w:t>Да/нет</w:t>
            </w:r>
          </w:p>
        </w:tc>
        <w:tc>
          <w:tcPr>
            <w:tcW w:w="1701" w:type="dxa"/>
            <w:shd w:val="clear" w:color="000000" w:fill="FFFFFF"/>
          </w:tcPr>
          <w:p w:rsidR="001A2874" w:rsidRPr="001A2874" w:rsidRDefault="001A2874" w:rsidP="001A2874">
            <w:pPr>
              <w:rPr>
                <w:rFonts w:ascii="Times New Roman" w:hAnsi="Times New Roman"/>
                <w:iCs/>
                <w:sz w:val="24"/>
              </w:rPr>
            </w:pPr>
            <w:r w:rsidRPr="001A2874">
              <w:rPr>
                <w:rFonts w:ascii="Times New Roman" w:hAnsi="Times New Roman"/>
                <w:iCs/>
                <w:sz w:val="24"/>
              </w:rPr>
              <w:t>да</w:t>
            </w:r>
          </w:p>
        </w:tc>
      </w:tr>
    </w:tbl>
    <w:p w:rsidR="00B96DC1" w:rsidRPr="00D53E31" w:rsidRDefault="00B96DC1" w:rsidP="00B96DC1">
      <w:pPr>
        <w:autoSpaceDE w:val="0"/>
        <w:autoSpaceDN w:val="0"/>
        <w:adjustRightInd w:val="0"/>
        <w:jc w:val="both"/>
        <w:rPr>
          <w:rFonts w:ascii="Times New Roman" w:hAnsi="Times New Roman"/>
          <w:b/>
          <w:i/>
          <w:iCs/>
          <w:szCs w:val="22"/>
          <w:highlight w:val="yellow"/>
        </w:rPr>
      </w:pPr>
    </w:p>
    <w:p w:rsidR="00763BE4" w:rsidRPr="00763BE4" w:rsidRDefault="00D36D6A"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2</w:t>
      </w:r>
      <w:r w:rsidR="00694B1C">
        <w:rPr>
          <w:rFonts w:ascii="Times New Roman" w:eastAsia="Calibri" w:hAnsi="Times New Roman" w:cs="Arial"/>
          <w:b/>
          <w:iCs/>
          <w:sz w:val="24"/>
          <w:szCs w:val="22"/>
          <w:lang w:eastAsia="en-US"/>
        </w:rPr>
        <w:t xml:space="preserve">. </w:t>
      </w:r>
      <w:r w:rsidR="00763BE4" w:rsidRPr="00763BE4">
        <w:rPr>
          <w:rFonts w:ascii="Times New Roman" w:eastAsia="Calibri" w:hAnsi="Times New Roman" w:cs="Arial"/>
          <w:b/>
          <w:iCs/>
          <w:sz w:val="24"/>
          <w:szCs w:val="22"/>
          <w:lang w:eastAsia="en-US"/>
        </w:rPr>
        <w:t>Т</w:t>
      </w:r>
      <w:r w:rsidR="00694B1C">
        <w:rPr>
          <w:rFonts w:ascii="Times New Roman" w:eastAsia="Calibri" w:hAnsi="Times New Roman" w:cs="Arial"/>
          <w:b/>
          <w:iCs/>
          <w:sz w:val="24"/>
          <w:szCs w:val="22"/>
          <w:lang w:eastAsia="en-US"/>
        </w:rPr>
        <w:t>ребования к контрагенту.</w:t>
      </w:r>
    </w:p>
    <w:tbl>
      <w:tblPr>
        <w:tblStyle w:val="afd"/>
        <w:tblW w:w="0" w:type="auto"/>
        <w:tblLook w:val="04A0" w:firstRow="1" w:lastRow="0" w:firstColumn="1" w:lastColumn="0" w:noHBand="0" w:noVBand="1"/>
      </w:tblPr>
      <w:tblGrid>
        <w:gridCol w:w="523"/>
        <w:gridCol w:w="3739"/>
        <w:gridCol w:w="3449"/>
        <w:gridCol w:w="940"/>
        <w:gridCol w:w="1486"/>
      </w:tblGrid>
      <w:tr w:rsidR="002F6208" w:rsidRPr="002F6208" w:rsidTr="00387930">
        <w:trPr>
          <w:trHeight w:val="465"/>
        </w:trPr>
        <w:tc>
          <w:tcPr>
            <w:tcW w:w="523"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 xml:space="preserve">№ </w:t>
            </w:r>
            <w:proofErr w:type="gramStart"/>
            <w:r w:rsidRPr="002F6208">
              <w:rPr>
                <w:rFonts w:ascii="Times New Roman" w:eastAsia="Calibri" w:hAnsi="Times New Roman"/>
                <w:bCs/>
                <w:sz w:val="24"/>
                <w:lang w:eastAsia="en-US"/>
              </w:rPr>
              <w:t>п</w:t>
            </w:r>
            <w:proofErr w:type="gramEnd"/>
            <w:r w:rsidRPr="002F6208">
              <w:rPr>
                <w:rFonts w:ascii="Times New Roman" w:eastAsia="Calibri" w:hAnsi="Times New Roman"/>
                <w:bCs/>
                <w:sz w:val="24"/>
                <w:lang w:eastAsia="en-US"/>
              </w:rPr>
              <w:t>/п</w:t>
            </w:r>
          </w:p>
        </w:tc>
        <w:tc>
          <w:tcPr>
            <w:tcW w:w="3739"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Содержание требования (критерия)</w:t>
            </w:r>
          </w:p>
        </w:tc>
        <w:tc>
          <w:tcPr>
            <w:tcW w:w="3449"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Документы, подтверждающие соответствия требованию</w:t>
            </w:r>
          </w:p>
        </w:tc>
        <w:tc>
          <w:tcPr>
            <w:tcW w:w="940" w:type="dxa"/>
            <w:vMerge w:val="restart"/>
            <w:hideMark/>
          </w:tcPr>
          <w:p w:rsidR="002F6208" w:rsidRPr="002F6208" w:rsidRDefault="002F6208" w:rsidP="002F6208">
            <w:pPr>
              <w:spacing w:before="0"/>
              <w:jc w:val="both"/>
              <w:rPr>
                <w:rFonts w:ascii="Times New Roman" w:eastAsia="Calibri" w:hAnsi="Times New Roman"/>
                <w:bCs/>
                <w:sz w:val="24"/>
                <w:lang w:eastAsia="en-US"/>
              </w:rPr>
            </w:pPr>
            <w:proofErr w:type="spellStart"/>
            <w:r w:rsidRPr="002F6208">
              <w:rPr>
                <w:rFonts w:ascii="Times New Roman" w:eastAsia="Calibri" w:hAnsi="Times New Roman"/>
                <w:bCs/>
                <w:sz w:val="24"/>
                <w:lang w:eastAsia="en-US"/>
              </w:rPr>
              <w:t>Ед</w:t>
            </w:r>
            <w:proofErr w:type="gramStart"/>
            <w:r w:rsidRPr="002F6208">
              <w:rPr>
                <w:rFonts w:ascii="Times New Roman" w:eastAsia="Calibri" w:hAnsi="Times New Roman"/>
                <w:bCs/>
                <w:sz w:val="24"/>
                <w:lang w:eastAsia="en-US"/>
              </w:rPr>
              <w:t>.и</w:t>
            </w:r>
            <w:proofErr w:type="gramEnd"/>
            <w:r w:rsidRPr="002F6208">
              <w:rPr>
                <w:rFonts w:ascii="Times New Roman" w:eastAsia="Calibri" w:hAnsi="Times New Roman"/>
                <w:bCs/>
                <w:sz w:val="24"/>
                <w:lang w:eastAsia="en-US"/>
              </w:rPr>
              <w:t>зм</w:t>
            </w:r>
            <w:proofErr w:type="spellEnd"/>
            <w:r w:rsidRPr="002F6208">
              <w:rPr>
                <w:rFonts w:ascii="Times New Roman" w:eastAsia="Calibri" w:hAnsi="Times New Roman"/>
                <w:bCs/>
                <w:sz w:val="24"/>
                <w:lang w:eastAsia="en-US"/>
              </w:rPr>
              <w:t>.</w:t>
            </w:r>
          </w:p>
        </w:tc>
        <w:tc>
          <w:tcPr>
            <w:tcW w:w="1486" w:type="dxa"/>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Условия соответствия</w:t>
            </w:r>
          </w:p>
        </w:tc>
      </w:tr>
      <w:tr w:rsidR="002F6208" w:rsidRPr="002F6208" w:rsidTr="00387930">
        <w:trPr>
          <w:trHeight w:val="330"/>
        </w:trPr>
        <w:tc>
          <w:tcPr>
            <w:tcW w:w="523"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1486" w:type="dxa"/>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Шкала</w:t>
            </w:r>
          </w:p>
        </w:tc>
      </w:tr>
      <w:tr w:rsidR="002F6208" w:rsidRPr="002F6208" w:rsidTr="00387930">
        <w:trPr>
          <w:trHeight w:val="330"/>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1.</w:t>
            </w:r>
          </w:p>
        </w:tc>
        <w:tc>
          <w:tcPr>
            <w:tcW w:w="9614" w:type="dxa"/>
            <w:gridSpan w:val="4"/>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&lt; Разрешительная документация &gt;</w:t>
            </w:r>
          </w:p>
        </w:tc>
      </w:tr>
      <w:tr w:rsidR="002F6208" w:rsidRPr="002F6208" w:rsidTr="00387930">
        <w:trPr>
          <w:trHeight w:val="285"/>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614" w:type="dxa"/>
            <w:gridSpan w:val="4"/>
            <w:vMerge/>
            <w:hideMark/>
          </w:tcPr>
          <w:p w:rsidR="002F6208" w:rsidRPr="002F6208" w:rsidRDefault="002F6208" w:rsidP="002F6208">
            <w:pPr>
              <w:spacing w:before="0"/>
              <w:jc w:val="both"/>
              <w:rPr>
                <w:rFonts w:ascii="Times New Roman" w:eastAsia="Calibri" w:hAnsi="Times New Roman"/>
                <w:bCs/>
                <w:sz w:val="24"/>
                <w:lang w:eastAsia="en-US"/>
              </w:rPr>
            </w:pPr>
          </w:p>
        </w:tc>
      </w:tr>
      <w:tr w:rsidR="002F6208" w:rsidRPr="002F6208" w:rsidTr="00387930">
        <w:trPr>
          <w:trHeight w:val="495"/>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1.1</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Наличие обученного и аттестованного персонала. Ответственные лица  должны быть обучены, аттестованы в области промышленной безопасности и иметь удостоверение Б</w:t>
            </w:r>
            <w:proofErr w:type="gramStart"/>
            <w:r w:rsidRPr="002F6208">
              <w:rPr>
                <w:rFonts w:ascii="Times New Roman" w:eastAsia="Calibri" w:hAnsi="Times New Roman"/>
                <w:sz w:val="24"/>
                <w:lang w:eastAsia="en-US"/>
              </w:rPr>
              <w:t>1</w:t>
            </w:r>
            <w:proofErr w:type="gramEnd"/>
            <w:r w:rsidRPr="002F6208">
              <w:rPr>
                <w:rFonts w:ascii="Times New Roman" w:eastAsia="Calibri" w:hAnsi="Times New Roman"/>
                <w:sz w:val="24"/>
                <w:lang w:eastAsia="en-US"/>
              </w:rPr>
              <w:t>.2 и Б1.17(Б1.19).</w:t>
            </w:r>
          </w:p>
        </w:tc>
        <w:tc>
          <w:tcPr>
            <w:tcW w:w="344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Копии протоколов проверки знаний по промышленной безопасности, руководителей и специалистов заверенные подписью </w:t>
            </w:r>
            <w:r w:rsidR="00460E4C" w:rsidRPr="00460E4C">
              <w:rPr>
                <w:rFonts w:ascii="Times New Roman" w:eastAsia="Calibri" w:hAnsi="Times New Roman"/>
                <w:sz w:val="24"/>
                <w:lang w:eastAsia="en-US"/>
              </w:rPr>
              <w:t>уполномоченного лица</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чел.</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2 и более</w:t>
            </w:r>
          </w:p>
        </w:tc>
      </w:tr>
      <w:tr w:rsidR="002F6208" w:rsidRPr="002F6208" w:rsidTr="00387930">
        <w:trPr>
          <w:trHeight w:val="1050"/>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375"/>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2</w:t>
            </w:r>
          </w:p>
        </w:tc>
        <w:tc>
          <w:tcPr>
            <w:tcW w:w="9614" w:type="dxa"/>
            <w:gridSpan w:val="4"/>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&lt;Подготовка технического предложения&gt;</w:t>
            </w:r>
          </w:p>
        </w:tc>
      </w:tr>
      <w:tr w:rsidR="002F6208" w:rsidRPr="002F6208" w:rsidTr="00387930">
        <w:trPr>
          <w:trHeight w:val="276"/>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614" w:type="dxa"/>
            <w:gridSpan w:val="4"/>
            <w:vMerge/>
            <w:hideMark/>
          </w:tcPr>
          <w:p w:rsidR="002F6208" w:rsidRPr="002F6208" w:rsidRDefault="002F6208" w:rsidP="002F6208">
            <w:pPr>
              <w:spacing w:before="0"/>
              <w:jc w:val="both"/>
              <w:rPr>
                <w:rFonts w:ascii="Times New Roman" w:eastAsia="Calibri" w:hAnsi="Times New Roman"/>
                <w:bCs/>
                <w:sz w:val="24"/>
                <w:lang w:eastAsia="en-US"/>
              </w:rPr>
            </w:pPr>
          </w:p>
        </w:tc>
      </w:tr>
      <w:tr w:rsidR="002F6208" w:rsidRPr="002F6208" w:rsidTr="00387930">
        <w:trPr>
          <w:trHeight w:val="1095"/>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2.1</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Наличие у Контрагента опыта выполнения работ по прямым договорам по предмету закупки  на объектах нефтепереработки, в том числе, </w:t>
            </w:r>
            <w:proofErr w:type="gramStart"/>
            <w:r w:rsidRPr="002F6208">
              <w:rPr>
                <w:rFonts w:ascii="Times New Roman" w:eastAsia="Calibri" w:hAnsi="Times New Roman"/>
                <w:sz w:val="24"/>
                <w:lang w:eastAsia="en-US"/>
              </w:rPr>
              <w:t>но</w:t>
            </w:r>
            <w:proofErr w:type="gramEnd"/>
            <w:r w:rsidRPr="002F6208">
              <w:rPr>
                <w:rFonts w:ascii="Times New Roman" w:eastAsia="Calibri" w:hAnsi="Times New Roman"/>
                <w:sz w:val="24"/>
                <w:lang w:eastAsia="en-US"/>
              </w:rPr>
              <w:t xml:space="preserve"> не ограничиваясь, на ОАО «Славнефть-ЯНОС», ОАО «Газпром нефть», ОАО «НК «Роснефть» </w:t>
            </w:r>
          </w:p>
        </w:tc>
        <w:tc>
          <w:tcPr>
            <w:tcW w:w="3449" w:type="dxa"/>
            <w:vMerge w:val="restart"/>
            <w:hideMark/>
          </w:tcPr>
          <w:p w:rsidR="002F6208" w:rsidRPr="002F6208" w:rsidRDefault="002F6208" w:rsidP="00F729A5">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об опыте работы (</w:t>
            </w:r>
            <w:r w:rsidR="00F729A5">
              <w:rPr>
                <w:rFonts w:ascii="Times New Roman" w:eastAsia="Calibri" w:hAnsi="Times New Roman"/>
                <w:sz w:val="24"/>
                <w:lang w:eastAsia="en-US"/>
              </w:rPr>
              <w:t>Приложение</w:t>
            </w:r>
            <w:r w:rsidR="00523E84">
              <w:rPr>
                <w:rFonts w:ascii="Times New Roman" w:eastAsia="Calibri" w:hAnsi="Times New Roman"/>
                <w:sz w:val="24"/>
                <w:lang w:eastAsia="en-US"/>
              </w:rPr>
              <w:t xml:space="preserve"> №6</w:t>
            </w:r>
            <w:r w:rsidRPr="002F6208">
              <w:rPr>
                <w:rFonts w:ascii="Times New Roman" w:eastAsia="Calibri" w:hAnsi="Times New Roman"/>
                <w:sz w:val="24"/>
                <w:lang w:eastAsia="en-US"/>
              </w:rPr>
              <w:t xml:space="preserve">) с перечнем предприятий на которых проводились подобные работы в последние три года за подписью </w:t>
            </w:r>
            <w:r w:rsidR="00CB0CBF" w:rsidRPr="00CB0CBF">
              <w:rPr>
                <w:rFonts w:ascii="Times New Roman" w:eastAsia="Calibri" w:hAnsi="Times New Roman"/>
                <w:sz w:val="24"/>
                <w:lang w:eastAsia="en-US"/>
              </w:rPr>
              <w:t>уполномоченного лица</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лет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3 и более</w:t>
            </w:r>
          </w:p>
        </w:tc>
      </w:tr>
      <w:tr w:rsidR="002F6208" w:rsidRPr="002F6208" w:rsidTr="00387930">
        <w:trPr>
          <w:trHeight w:val="870"/>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840"/>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2.2</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Опыт работы по разработке КТК в полном соответствии с требованиями «Общих правил взрывобезопасности для взрывопожароопасных химических, нефтехимических и нефтеперерабатывающих производств» для технологических установок;</w:t>
            </w:r>
          </w:p>
        </w:tc>
        <w:tc>
          <w:tcPr>
            <w:tcW w:w="3449" w:type="dxa"/>
            <w:vMerge w:val="restart"/>
            <w:hideMark/>
          </w:tcPr>
          <w:p w:rsidR="002F6208" w:rsidRPr="002F6208" w:rsidRDefault="002F6208" w:rsidP="00F729A5">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об опыте работы (</w:t>
            </w:r>
            <w:r w:rsidR="00F729A5">
              <w:rPr>
                <w:rFonts w:ascii="Times New Roman" w:eastAsia="Calibri" w:hAnsi="Times New Roman"/>
                <w:sz w:val="24"/>
                <w:lang w:eastAsia="en-US"/>
              </w:rPr>
              <w:t>Приложение</w:t>
            </w:r>
            <w:r w:rsidR="00523E84">
              <w:rPr>
                <w:rFonts w:ascii="Times New Roman" w:eastAsia="Calibri" w:hAnsi="Times New Roman"/>
                <w:sz w:val="24"/>
                <w:lang w:eastAsia="en-US"/>
              </w:rPr>
              <w:t xml:space="preserve"> №6</w:t>
            </w:r>
            <w:r w:rsidRPr="002F6208">
              <w:rPr>
                <w:rFonts w:ascii="Times New Roman" w:eastAsia="Calibri" w:hAnsi="Times New Roman"/>
                <w:sz w:val="24"/>
                <w:lang w:eastAsia="en-US"/>
              </w:rPr>
              <w:t xml:space="preserve">) с перечнем предприятий на которых проводились подобные работы в последние три года за подписью </w:t>
            </w:r>
            <w:r w:rsidR="00CB0CBF" w:rsidRPr="00CB0CBF">
              <w:rPr>
                <w:rFonts w:ascii="Times New Roman" w:eastAsia="Calibri" w:hAnsi="Times New Roman"/>
                <w:sz w:val="24"/>
                <w:lang w:eastAsia="en-US"/>
              </w:rPr>
              <w:t>уполномоченного лица</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лет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3 и более</w:t>
            </w:r>
          </w:p>
        </w:tc>
      </w:tr>
      <w:tr w:rsidR="002F6208" w:rsidRPr="002F6208" w:rsidTr="00387930">
        <w:trPr>
          <w:trHeight w:val="975"/>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780"/>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2.3</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44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Письмо в свободной форме на фирменном бланке с печатью за подписью </w:t>
            </w:r>
            <w:r w:rsidR="00CB0CBF"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подтверждающее отсутствие неурегулированных претензий.</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2F6208" w:rsidRPr="002F6208" w:rsidTr="00387930">
        <w:trPr>
          <w:trHeight w:val="765"/>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765"/>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2.4</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proofErr w:type="gramStart"/>
            <w:r w:rsidRPr="002F6208">
              <w:rPr>
                <w:rFonts w:ascii="Times New Roman" w:eastAsia="Calibri" w:hAnsi="Times New Roman"/>
                <w:sz w:val="24"/>
                <w:lang w:eastAsia="en-US"/>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344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Письмо в свободной форме на фирменном бланке с печатью за подписью </w:t>
            </w:r>
            <w:r w:rsidR="00CB0CBF"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подтверждающее отсутствие судебных разбирательств.</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Да </w:t>
            </w:r>
          </w:p>
        </w:tc>
      </w:tr>
      <w:tr w:rsidR="002F6208" w:rsidRPr="002F6208" w:rsidTr="00387930">
        <w:trPr>
          <w:trHeight w:val="2580"/>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1080"/>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2.5</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Наличие специалистов в штате предприятия, не задействованных на период исполнения договора на других работах или объектах, для выполнения </w:t>
            </w:r>
            <w:proofErr w:type="gramStart"/>
            <w:r w:rsidRPr="002F6208">
              <w:rPr>
                <w:rFonts w:ascii="Times New Roman" w:eastAsia="Calibri" w:hAnsi="Times New Roman"/>
                <w:sz w:val="24"/>
                <w:lang w:eastAsia="en-US"/>
              </w:rPr>
              <w:t>работ</w:t>
            </w:r>
            <w:proofErr w:type="gramEnd"/>
            <w:r w:rsidRPr="002F6208">
              <w:rPr>
                <w:rFonts w:ascii="Times New Roman" w:eastAsia="Calibri" w:hAnsi="Times New Roman"/>
                <w:sz w:val="24"/>
                <w:lang w:eastAsia="en-US"/>
              </w:rPr>
              <w:t xml:space="preserve"> по предмету закупки включая монтаж, наладку, внедрение КТК и обучение Заказчика;</w:t>
            </w:r>
          </w:p>
        </w:tc>
        <w:tc>
          <w:tcPr>
            <w:tcW w:w="3449" w:type="dxa"/>
            <w:vMerge w:val="restart"/>
            <w:hideMark/>
          </w:tcPr>
          <w:p w:rsidR="002F6208" w:rsidRPr="002F6208" w:rsidRDefault="002F6208" w:rsidP="00F729A5">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 кадровых ресурсах (</w:t>
            </w:r>
            <w:r w:rsidR="00F729A5">
              <w:rPr>
                <w:rFonts w:ascii="Times New Roman" w:eastAsia="Calibri" w:hAnsi="Times New Roman"/>
                <w:sz w:val="24"/>
                <w:lang w:eastAsia="en-US"/>
              </w:rPr>
              <w:t>Приложение</w:t>
            </w:r>
            <w:r w:rsidR="00523E84">
              <w:rPr>
                <w:rFonts w:ascii="Times New Roman" w:eastAsia="Calibri" w:hAnsi="Times New Roman"/>
                <w:sz w:val="24"/>
                <w:lang w:eastAsia="en-US"/>
              </w:rPr>
              <w:t xml:space="preserve"> №7</w:t>
            </w:r>
            <w:r w:rsidRPr="002F6208">
              <w:rPr>
                <w:rFonts w:ascii="Times New Roman" w:eastAsia="Calibri" w:hAnsi="Times New Roman"/>
                <w:sz w:val="24"/>
                <w:lang w:eastAsia="en-US"/>
              </w:rPr>
              <w:t xml:space="preserve">) за подписью </w:t>
            </w:r>
            <w:r w:rsidR="00CB0CBF"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Копии удостоверений об аттестации в области промышленной безопасности</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чел.</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15 и более </w:t>
            </w:r>
          </w:p>
        </w:tc>
      </w:tr>
      <w:tr w:rsidR="002F6208" w:rsidRPr="002F6208" w:rsidTr="00387930">
        <w:trPr>
          <w:trHeight w:val="810"/>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600"/>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2.6</w:t>
            </w:r>
          </w:p>
        </w:tc>
        <w:tc>
          <w:tcPr>
            <w:tcW w:w="373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Контрагент должен являться производителем, либо </w:t>
            </w:r>
            <w:r w:rsidRPr="002F6208">
              <w:rPr>
                <w:rFonts w:ascii="Times New Roman" w:eastAsia="Calibri" w:hAnsi="Times New Roman"/>
                <w:sz w:val="24"/>
                <w:lang w:eastAsia="en-US"/>
              </w:rPr>
              <w:lastRenderedPageBreak/>
              <w:t>официальным дилером/дистрибьютером/торговым домом производителя;</w:t>
            </w:r>
          </w:p>
        </w:tc>
        <w:tc>
          <w:tcPr>
            <w:tcW w:w="344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lastRenderedPageBreak/>
              <w:t xml:space="preserve">Официальное письмо производителя на фирменном </w:t>
            </w:r>
            <w:r w:rsidRPr="002F6208">
              <w:rPr>
                <w:rFonts w:ascii="Times New Roman" w:eastAsia="Calibri" w:hAnsi="Times New Roman"/>
                <w:sz w:val="24"/>
                <w:lang w:eastAsia="en-US"/>
              </w:rPr>
              <w:lastRenderedPageBreak/>
              <w:t xml:space="preserve">бланке с печатью за подписью </w:t>
            </w:r>
            <w:r w:rsidR="00CB0CBF"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либо Сертификат о полномочиях дилера/дистрибьютера/торгового дома производителя.</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lastRenderedPageBreak/>
              <w:t>Да/нет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2F6208" w:rsidRPr="002F6208" w:rsidTr="00387930">
        <w:trPr>
          <w:trHeight w:val="960"/>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690"/>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lastRenderedPageBreak/>
              <w:t>2.7</w:t>
            </w:r>
          </w:p>
        </w:tc>
        <w:tc>
          <w:tcPr>
            <w:tcW w:w="3739" w:type="dxa"/>
            <w:vMerge w:val="restart"/>
            <w:hideMark/>
          </w:tcPr>
          <w:p w:rsidR="002F6208" w:rsidRPr="002F6208" w:rsidRDefault="002F6208" w:rsidP="004E10F6">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Наличие не менее 1 исполненного договора разработки </w:t>
            </w:r>
            <w:r w:rsidR="004E10F6" w:rsidRPr="004E10F6">
              <w:rPr>
                <w:rFonts w:ascii="Times New Roman" w:eastAsia="Calibri" w:hAnsi="Times New Roman"/>
                <w:sz w:val="24"/>
                <w:lang w:eastAsia="en-US"/>
              </w:rPr>
              <w:t>Контрагент</w:t>
            </w:r>
            <w:r w:rsidR="004E10F6">
              <w:rPr>
                <w:rFonts w:ascii="Times New Roman" w:eastAsia="Calibri" w:hAnsi="Times New Roman"/>
                <w:sz w:val="24"/>
                <w:lang w:eastAsia="en-US"/>
              </w:rPr>
              <w:t>ом</w:t>
            </w:r>
            <w:r w:rsidRPr="002F6208">
              <w:rPr>
                <w:rFonts w:ascii="Times New Roman" w:eastAsia="Calibri" w:hAnsi="Times New Roman"/>
                <w:sz w:val="24"/>
                <w:lang w:eastAsia="en-US"/>
              </w:rPr>
              <w:t xml:space="preserve"> высокоточной модели по каждому из процессов гидроочистки, гидрокрекинга, изомеризации, вакуумной дистилляции;</w:t>
            </w:r>
          </w:p>
        </w:tc>
        <w:tc>
          <w:tcPr>
            <w:tcW w:w="3449" w:type="dxa"/>
            <w:vMerge w:val="restart"/>
            <w:hideMark/>
          </w:tcPr>
          <w:p w:rsidR="002F6208" w:rsidRPr="002F6208" w:rsidRDefault="002F6208" w:rsidP="00F729A5">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об опыте работы (</w:t>
            </w:r>
            <w:r w:rsidR="00F729A5">
              <w:rPr>
                <w:rFonts w:ascii="Times New Roman" w:eastAsia="Calibri" w:hAnsi="Times New Roman"/>
                <w:sz w:val="24"/>
                <w:lang w:eastAsia="en-US"/>
              </w:rPr>
              <w:t>Приложение</w:t>
            </w:r>
            <w:r w:rsidR="00523E84">
              <w:rPr>
                <w:rFonts w:ascii="Times New Roman" w:eastAsia="Calibri" w:hAnsi="Times New Roman"/>
                <w:sz w:val="24"/>
                <w:lang w:eastAsia="en-US"/>
              </w:rPr>
              <w:t xml:space="preserve"> №6</w:t>
            </w:r>
            <w:r w:rsidRPr="002F6208">
              <w:rPr>
                <w:rFonts w:ascii="Times New Roman" w:eastAsia="Calibri" w:hAnsi="Times New Roman"/>
                <w:sz w:val="24"/>
                <w:lang w:eastAsia="en-US"/>
              </w:rPr>
              <w:t xml:space="preserve">) с перечнем предприятий на которых проводились подобные работы за подписью </w:t>
            </w:r>
            <w:r w:rsidR="00CB0CBF"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xml:space="preserve">. </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2F6208" w:rsidRPr="002F6208" w:rsidTr="00387930">
        <w:trPr>
          <w:trHeight w:val="840"/>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585"/>
        </w:trPr>
        <w:tc>
          <w:tcPr>
            <w:tcW w:w="523" w:type="dxa"/>
            <w:vMerge w:val="restart"/>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2.8</w:t>
            </w:r>
          </w:p>
        </w:tc>
        <w:tc>
          <w:tcPr>
            <w:tcW w:w="3739" w:type="dxa"/>
            <w:vMerge w:val="restart"/>
            <w:hideMark/>
          </w:tcPr>
          <w:p w:rsidR="002F6208" w:rsidRPr="002F6208" w:rsidRDefault="002F6208" w:rsidP="00A43DA9">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Готовность </w:t>
            </w:r>
            <w:r w:rsidR="00A43DA9" w:rsidRPr="00A43DA9">
              <w:rPr>
                <w:rFonts w:ascii="Times New Roman" w:eastAsia="Calibri" w:hAnsi="Times New Roman"/>
                <w:sz w:val="24"/>
                <w:lang w:eastAsia="en-US"/>
              </w:rPr>
              <w:t>Контрагента</w:t>
            </w:r>
            <w:r w:rsidRPr="002F6208">
              <w:rPr>
                <w:rFonts w:ascii="Times New Roman" w:eastAsia="Calibri" w:hAnsi="Times New Roman"/>
                <w:sz w:val="24"/>
                <w:lang w:eastAsia="en-US"/>
              </w:rPr>
              <w:t xml:space="preserve"> заключить </w:t>
            </w:r>
            <w:proofErr w:type="spellStart"/>
            <w:r w:rsidRPr="002F6208">
              <w:rPr>
                <w:rFonts w:ascii="Times New Roman" w:eastAsia="Calibri" w:hAnsi="Times New Roman"/>
                <w:sz w:val="24"/>
                <w:lang w:eastAsia="en-US"/>
              </w:rPr>
              <w:t>постгарантийный</w:t>
            </w:r>
            <w:proofErr w:type="spellEnd"/>
            <w:r w:rsidRPr="002F6208">
              <w:rPr>
                <w:rFonts w:ascii="Times New Roman" w:eastAsia="Calibri" w:hAnsi="Times New Roman"/>
                <w:sz w:val="24"/>
                <w:lang w:eastAsia="en-US"/>
              </w:rPr>
              <w:t xml:space="preserve"> договор на обслуживание, ремонт, модернизацию КТК.</w:t>
            </w:r>
          </w:p>
        </w:tc>
        <w:tc>
          <w:tcPr>
            <w:tcW w:w="3449"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Письмо в свободной форме на фирменном бланке с печатью за подписью </w:t>
            </w:r>
            <w:r w:rsidR="00CB0CBF" w:rsidRPr="00CB0CBF">
              <w:rPr>
                <w:rFonts w:ascii="Times New Roman" w:eastAsia="Calibri" w:hAnsi="Times New Roman"/>
                <w:sz w:val="24"/>
                <w:lang w:eastAsia="en-US"/>
              </w:rPr>
              <w:t>уполномоченного лица</w:t>
            </w:r>
          </w:p>
        </w:tc>
        <w:tc>
          <w:tcPr>
            <w:tcW w:w="940"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86"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2F6208" w:rsidRPr="002F6208" w:rsidTr="00387930">
        <w:trPr>
          <w:trHeight w:val="345"/>
        </w:trPr>
        <w:tc>
          <w:tcPr>
            <w:tcW w:w="523"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73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3449"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40"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1486" w:type="dxa"/>
            <w:vMerge/>
            <w:hideMark/>
          </w:tcPr>
          <w:p w:rsidR="002F6208" w:rsidRPr="002F6208" w:rsidRDefault="002F6208" w:rsidP="002F6208">
            <w:pPr>
              <w:spacing w:before="0"/>
              <w:jc w:val="both"/>
              <w:rPr>
                <w:rFonts w:ascii="Times New Roman" w:eastAsia="Calibri" w:hAnsi="Times New Roman"/>
                <w:sz w:val="24"/>
                <w:lang w:eastAsia="en-US"/>
              </w:rPr>
            </w:pPr>
          </w:p>
        </w:tc>
      </w:tr>
      <w:tr w:rsidR="002F6208" w:rsidRPr="002F6208" w:rsidTr="00387930">
        <w:trPr>
          <w:trHeight w:val="5835"/>
        </w:trPr>
        <w:tc>
          <w:tcPr>
            <w:tcW w:w="523" w:type="dxa"/>
            <w:hideMark/>
          </w:tcPr>
          <w:p w:rsidR="002F6208" w:rsidRPr="002F6208" w:rsidRDefault="002F6208"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2.9</w:t>
            </w:r>
          </w:p>
        </w:tc>
        <w:tc>
          <w:tcPr>
            <w:tcW w:w="3739" w:type="dxa"/>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2F6208">
              <w:rPr>
                <w:rFonts w:ascii="Times New Roman" w:eastAsia="Calibri" w:hAnsi="Times New Roman"/>
                <w:sz w:val="24"/>
                <w:lang w:eastAsia="en-US"/>
              </w:rPr>
              <w:t>и</w:t>
            </w:r>
            <w:proofErr w:type="gramEnd"/>
            <w:r w:rsidRPr="002F6208">
              <w:rPr>
                <w:rFonts w:ascii="Times New Roman" w:eastAsia="Calibri" w:hAnsi="Times New Roman"/>
                <w:sz w:val="24"/>
                <w:lang w:eastAsia="en-US"/>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tc>
        <w:tc>
          <w:tcPr>
            <w:tcW w:w="3449" w:type="dxa"/>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r w:rsidRPr="002F6208">
              <w:rPr>
                <w:rFonts w:ascii="Times New Roman" w:eastAsia="Calibri" w:hAnsi="Times New Roman"/>
                <w:sz w:val="24"/>
                <w:lang w:eastAsia="en-US"/>
              </w:rPr>
              <w:br/>
              <w:t>- смерть в результате несчастного случая;</w:t>
            </w:r>
            <w:r w:rsidRPr="002F6208">
              <w:rPr>
                <w:rFonts w:ascii="Times New Roman" w:eastAsia="Calibri" w:hAnsi="Times New Roman"/>
                <w:sz w:val="24"/>
                <w:lang w:eastAsia="en-US"/>
              </w:rPr>
              <w:br/>
              <w:t>- постоянная (полная) утрата трудоспособности в результате несчастного случая с установлением I, II, III групп инвалидности</w:t>
            </w:r>
          </w:p>
        </w:tc>
        <w:tc>
          <w:tcPr>
            <w:tcW w:w="940" w:type="dxa"/>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86" w:type="dxa"/>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bl>
    <w:p w:rsidR="00763BE4" w:rsidRPr="002F6208" w:rsidRDefault="00763BE4" w:rsidP="00763BE4">
      <w:pPr>
        <w:spacing w:before="0"/>
        <w:jc w:val="both"/>
        <w:rPr>
          <w:rFonts w:ascii="Times New Roman" w:eastAsia="Calibri" w:hAnsi="Times New Roman"/>
          <w:sz w:val="24"/>
          <w:szCs w:val="22"/>
          <w:lang w:eastAsia="en-US"/>
        </w:rPr>
      </w:pPr>
    </w:p>
    <w:p w:rsidR="00507C32" w:rsidRPr="001F411C" w:rsidRDefault="00507C32" w:rsidP="00763BE4">
      <w:pPr>
        <w:spacing w:before="0"/>
        <w:jc w:val="both"/>
        <w:rPr>
          <w:rFonts w:ascii="Times New Roman" w:eastAsia="Calibri" w:hAnsi="Times New Roman"/>
          <w:b/>
          <w:sz w:val="24"/>
          <w:szCs w:val="22"/>
          <w:lang w:eastAsia="en-US"/>
        </w:rPr>
      </w:pPr>
    </w:p>
    <w:p w:rsidR="00BD2CC8" w:rsidRDefault="00BD2CC8" w:rsidP="00BD2CC8">
      <w:pPr>
        <w:shd w:val="clear" w:color="auto" w:fill="FFFFFF"/>
        <w:rPr>
          <w:rFonts w:ascii="Helvetica" w:hAnsi="Helvetica" w:cs="Helvetica"/>
          <w:color w:val="333333"/>
          <w:sz w:val="21"/>
          <w:szCs w:val="21"/>
        </w:rPr>
      </w:pPr>
      <w:r>
        <w:rPr>
          <w:rFonts w:ascii="Times New Roman" w:hAnsi="Times New Roman"/>
          <w:b/>
          <w:bCs/>
          <w:sz w:val="24"/>
        </w:rPr>
        <w:t xml:space="preserve">Заказную документацию можно скачать по ссылке: </w:t>
      </w:r>
      <w:hyperlink r:id="rId9" w:history="1">
        <w:r>
          <w:rPr>
            <w:rStyle w:val="a8"/>
            <w:rFonts w:ascii="Helvetica" w:hAnsi="Helvetica" w:cs="Helvetica"/>
            <w:sz w:val="21"/>
            <w:szCs w:val="21"/>
          </w:rPr>
          <w:t>http://yanos.slavneft.ru/files/materialy_635869142253668254.zip</w:t>
        </w:r>
      </w:hyperlink>
      <w:r>
        <w:rPr>
          <w:rFonts w:ascii="Helvetica" w:hAnsi="Helvetica" w:cs="Helvetica"/>
          <w:color w:val="333333"/>
          <w:sz w:val="21"/>
          <w:szCs w:val="21"/>
        </w:rPr>
        <w:t xml:space="preserve"> </w:t>
      </w:r>
    </w:p>
    <w:p w:rsidR="00763BE4" w:rsidRPr="001F411C" w:rsidRDefault="00763BE4" w:rsidP="00BD2CC8">
      <w:pPr>
        <w:spacing w:before="0"/>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bookmarkStart w:id="0" w:name="_GoBack"/>
      <w:bookmarkEnd w:id="0"/>
    </w:p>
    <w:p w:rsidR="00763BE4" w:rsidRPr="001F411C" w:rsidRDefault="00763BE4" w:rsidP="00763BE4">
      <w:pPr>
        <w:spacing w:before="0"/>
        <w:jc w:val="right"/>
        <w:rPr>
          <w:rFonts w:ascii="Times New Roman" w:hAnsi="Times New Roman"/>
          <w:b/>
          <w:bCs/>
          <w:sz w:val="24"/>
        </w:rPr>
      </w:pPr>
    </w:p>
    <w:p w:rsidR="00763BE4" w:rsidRPr="001F411C" w:rsidRDefault="00763BE4" w:rsidP="00CA7610">
      <w:pPr>
        <w:spacing w:before="0"/>
        <w:jc w:val="center"/>
        <w:rPr>
          <w:rFonts w:ascii="Times New Roman" w:hAnsi="Times New Roman"/>
          <w:b/>
          <w:bCs/>
          <w:sz w:val="24"/>
        </w:rPr>
      </w:pPr>
      <w:r w:rsidRPr="001F411C">
        <w:rPr>
          <w:rFonts w:ascii="Times New Roman" w:hAnsi="Times New Roman"/>
          <w:b/>
          <w:bCs/>
          <w:sz w:val="24"/>
        </w:rPr>
        <w:t>Дирек</w:t>
      </w:r>
      <w:r w:rsidR="00CA7610">
        <w:rPr>
          <w:rFonts w:ascii="Times New Roman" w:hAnsi="Times New Roman"/>
          <w:b/>
          <w:bCs/>
          <w:sz w:val="24"/>
        </w:rPr>
        <w:t xml:space="preserve">тор по снабжению               </w:t>
      </w:r>
      <w:r w:rsidRPr="001F411C">
        <w:rPr>
          <w:rFonts w:ascii="Times New Roman" w:hAnsi="Times New Roman"/>
          <w:b/>
          <w:bCs/>
          <w:sz w:val="24"/>
        </w:rPr>
        <w:t xml:space="preserve"> ____________________    В.Ф. Желязков</w:t>
      </w:r>
    </w:p>
    <w:p w:rsidR="00763BE4" w:rsidRPr="001F411C" w:rsidRDefault="00763BE4" w:rsidP="00CA7610">
      <w:pPr>
        <w:spacing w:before="0"/>
        <w:jc w:val="center"/>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D549DA" w:rsidRPr="00D53E31" w:rsidRDefault="00D549DA" w:rsidP="00763BE4">
      <w:pPr>
        <w:spacing w:before="0"/>
        <w:jc w:val="right"/>
        <w:rPr>
          <w:rFonts w:ascii="Times New Roman" w:hAnsi="Times New Roman"/>
          <w:b/>
          <w:bCs/>
          <w:sz w:val="24"/>
        </w:rPr>
      </w:pPr>
      <w:r w:rsidRPr="00D53E31">
        <w:rPr>
          <w:rFonts w:ascii="Times New Roman" w:hAnsi="Times New Roman"/>
          <w:b/>
          <w:bCs/>
          <w:sz w:val="24"/>
        </w:rPr>
        <w:t xml:space="preserve">Приложение № </w:t>
      </w:r>
      <w:r w:rsidR="00694B1C">
        <w:rPr>
          <w:rFonts w:ascii="Times New Roman" w:hAnsi="Times New Roman"/>
          <w:b/>
          <w:bCs/>
          <w:sz w:val="24"/>
        </w:rPr>
        <w:t>2</w:t>
      </w:r>
    </w:p>
    <w:p w:rsidR="00D549DA" w:rsidRPr="00D53E31" w:rsidRDefault="00D549DA" w:rsidP="00D549DA">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F6356">
        <w:rPr>
          <w:rFonts w:ascii="Times New Roman" w:hAnsi="Times New Roman"/>
          <w:sz w:val="24"/>
        </w:rPr>
        <w:t>5</w:t>
      </w:r>
      <w:r w:rsidR="005A7C74">
        <w:rPr>
          <w:rFonts w:ascii="Times New Roman" w:hAnsi="Times New Roman"/>
          <w:sz w:val="24"/>
        </w:rPr>
        <w:t>29</w:t>
      </w:r>
      <w:r w:rsidRPr="00D53E31">
        <w:rPr>
          <w:rFonts w:ascii="Times New Roman" w:hAnsi="Times New Roman"/>
          <w:sz w:val="24"/>
        </w:rPr>
        <w:t>-КС-2015</w:t>
      </w:r>
    </w:p>
    <w:p w:rsidR="00D549DA" w:rsidRPr="00D53E31" w:rsidRDefault="00D549DA" w:rsidP="00D549DA">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549DA" w:rsidRPr="00D53E31" w:rsidRDefault="00D549DA" w:rsidP="00D549DA">
      <w:pPr>
        <w:jc w:val="both"/>
        <w:rPr>
          <w:rFonts w:ascii="Times New Roman" w:hAnsi="Times New Roman"/>
          <w:szCs w:val="22"/>
        </w:rPr>
      </w:pPr>
      <w:r w:rsidRPr="00D53E31">
        <w:rPr>
          <w:rFonts w:ascii="Times New Roman" w:hAnsi="Times New Roman"/>
          <w:szCs w:val="22"/>
        </w:rPr>
        <w:t xml:space="preserve">1. </w:t>
      </w:r>
      <w:proofErr w:type="gramStart"/>
      <w:r w:rsidRPr="00D53E31">
        <w:rPr>
          <w:rFonts w:ascii="Times New Roman" w:hAnsi="Times New Roman"/>
          <w:szCs w:val="22"/>
        </w:rPr>
        <w:t>Изучив условия предложения делать оферты №</w:t>
      </w:r>
      <w:r w:rsidR="004E0F1C" w:rsidRPr="00D53E31">
        <w:rPr>
          <w:rFonts w:ascii="Times New Roman" w:hAnsi="Times New Roman"/>
          <w:szCs w:val="22"/>
        </w:rPr>
        <w:t xml:space="preserve"> </w:t>
      </w:r>
      <w:r w:rsidR="000F6356">
        <w:rPr>
          <w:rFonts w:ascii="Times New Roman" w:hAnsi="Times New Roman"/>
          <w:szCs w:val="22"/>
        </w:rPr>
        <w:t>5</w:t>
      </w:r>
      <w:r w:rsidR="005A7C74">
        <w:rPr>
          <w:rFonts w:ascii="Times New Roman" w:hAnsi="Times New Roman"/>
          <w:szCs w:val="22"/>
        </w:rPr>
        <w:t>29</w:t>
      </w:r>
      <w:r w:rsidRPr="00D53E31">
        <w:rPr>
          <w:rFonts w:ascii="Times New Roman" w:hAnsi="Times New Roman"/>
          <w:szCs w:val="22"/>
        </w:rPr>
        <w:t xml:space="preserve">-КС-2015 от </w:t>
      </w:r>
      <w:r w:rsidRPr="00D53E31">
        <w:rPr>
          <w:rFonts w:ascii="Times New Roman" w:hAnsi="Times New Roman"/>
          <w:szCs w:val="22"/>
          <w:highlight w:val="yellow"/>
        </w:rPr>
        <w:t>&lt;дата ПДО&gt;,</w:t>
      </w:r>
      <w:r w:rsidRPr="00D53E31">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подряда </w:t>
      </w:r>
      <w:r w:rsidR="005A7C74" w:rsidRPr="005A7C74">
        <w:rPr>
          <w:rFonts w:ascii="Times New Roman" w:hAnsi="Times New Roman"/>
          <w:b/>
          <w:szCs w:val="22"/>
        </w:rPr>
        <w:t xml:space="preserve">выполнение </w:t>
      </w:r>
      <w:r w:rsidR="005A7C74" w:rsidRPr="005A7C74">
        <w:rPr>
          <w:rFonts w:ascii="Times New Roman" w:hAnsi="Times New Roman"/>
          <w:b/>
          <w:bCs/>
          <w:szCs w:val="22"/>
        </w:rPr>
        <w:t>комплекса работ по "Разработке, настройке, поставке и внедрению компьютерного тренажерного комплекса для обучения технологического</w:t>
      </w:r>
      <w:proofErr w:type="gramEnd"/>
      <w:r w:rsidR="005A7C74" w:rsidRPr="005A7C74">
        <w:rPr>
          <w:rFonts w:ascii="Times New Roman" w:hAnsi="Times New Roman"/>
          <w:b/>
          <w:bCs/>
          <w:szCs w:val="22"/>
        </w:rPr>
        <w:t xml:space="preserve"> персонала блока установки Гидрокрекинг по производству базовых масел III группы </w:t>
      </w:r>
      <w:r w:rsidR="005A7C74" w:rsidRPr="005A7C74">
        <w:rPr>
          <w:rFonts w:ascii="Times New Roman" w:hAnsi="Times New Roman"/>
          <w:b/>
          <w:szCs w:val="22"/>
        </w:rPr>
        <w:t xml:space="preserve">цеха №9 </w:t>
      </w:r>
      <w:r w:rsidR="005A7C74" w:rsidRPr="005A7C74">
        <w:rPr>
          <w:rFonts w:ascii="Times New Roman" w:hAnsi="Times New Roman"/>
          <w:b/>
          <w:bCs/>
          <w:szCs w:val="22"/>
        </w:rPr>
        <w:t>ОАО «Славнефть-ЯНОС»</w:t>
      </w:r>
      <w:r w:rsidRPr="00D53E31">
        <w:rPr>
          <w:rFonts w:ascii="Times New Roman" w:hAnsi="Times New Roman"/>
          <w:b/>
          <w:szCs w:val="22"/>
        </w:rPr>
        <w:t xml:space="preserve"> </w:t>
      </w:r>
      <w:r w:rsidRPr="00D53E31">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DC268A" w:rsidRPr="00DC268A" w:rsidRDefault="00D549DA" w:rsidP="00DC268A">
      <w:pPr>
        <w:jc w:val="both"/>
        <w:rPr>
          <w:rFonts w:ascii="Times New Roman" w:hAnsi="Times New Roman"/>
          <w:szCs w:val="22"/>
        </w:rPr>
      </w:pPr>
      <w:r w:rsidRPr="00D53E31">
        <w:rPr>
          <w:rFonts w:ascii="Times New Roman" w:hAnsi="Times New Roman"/>
          <w:szCs w:val="22"/>
        </w:rPr>
        <w:t xml:space="preserve">2. </w:t>
      </w:r>
      <w:r w:rsidR="00DC268A" w:rsidRPr="00DC268A">
        <w:rPr>
          <w:rFonts w:ascii="Times New Roman" w:hAnsi="Times New Roman"/>
          <w:szCs w:val="22"/>
        </w:rPr>
        <w:t xml:space="preserve">Если по каким-либо причинам мы откажемся (уклонимся) от подписания договора подряда  на предложенных нами в оферте </w:t>
      </w:r>
      <w:r w:rsidR="00DC268A" w:rsidRPr="00DC268A">
        <w:rPr>
          <w:rFonts w:ascii="Times New Roman" w:hAnsi="Times New Roman"/>
          <w:b/>
          <w:szCs w:val="22"/>
        </w:rPr>
        <w:t>&lt;номер оферты&gt;</w:t>
      </w:r>
      <w:r w:rsidR="00DC268A" w:rsidRPr="00DC268A">
        <w:rPr>
          <w:rFonts w:ascii="Times New Roman" w:hAnsi="Times New Roman"/>
          <w:szCs w:val="22"/>
        </w:rPr>
        <w:t xml:space="preserve"> от </w:t>
      </w:r>
      <w:r w:rsidR="00DC268A" w:rsidRPr="00DC268A">
        <w:rPr>
          <w:rFonts w:ascii="Times New Roman" w:hAnsi="Times New Roman"/>
          <w:b/>
          <w:szCs w:val="22"/>
        </w:rPr>
        <w:t xml:space="preserve">&lt;дата оферты&gt; </w:t>
      </w:r>
      <w:r w:rsidR="00DC268A" w:rsidRPr="00DC268A">
        <w:rPr>
          <w:rFonts w:ascii="Times New Roman" w:hAnsi="Times New Roman"/>
          <w:szCs w:val="22"/>
        </w:rPr>
        <w:t xml:space="preserve">условиях после получения уведомления об акцепте оферты со стороны ОАО "Славнефть-ЯНОС", мы </w:t>
      </w:r>
      <w:proofErr w:type="gramStart"/>
      <w:r w:rsidR="00DC268A" w:rsidRPr="00DC268A">
        <w:rPr>
          <w:rFonts w:ascii="Times New Roman" w:hAnsi="Times New Roman"/>
          <w:szCs w:val="22"/>
        </w:rPr>
        <w:t>обязуемся</w:t>
      </w:r>
      <w:proofErr w:type="gramEnd"/>
      <w:r w:rsidR="00DC268A" w:rsidRPr="00DC268A">
        <w:rPr>
          <w:rFonts w:ascii="Times New Roman" w:hAnsi="Times New Roman"/>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D549DA" w:rsidRPr="00D53E31" w:rsidRDefault="00DC268A" w:rsidP="00D549DA">
      <w:pPr>
        <w:rPr>
          <w:rFonts w:ascii="Times New Roman" w:hAnsi="Times New Roman"/>
          <w:szCs w:val="22"/>
        </w:rPr>
      </w:pPr>
      <w:r>
        <w:rPr>
          <w:rFonts w:ascii="Times New Roman" w:hAnsi="Times New Roman"/>
          <w:szCs w:val="22"/>
        </w:rPr>
        <w:t xml:space="preserve">3. </w:t>
      </w:r>
      <w:r w:rsidR="00D549DA" w:rsidRPr="00D53E31">
        <w:rPr>
          <w:rFonts w:ascii="Times New Roman" w:hAnsi="Times New Roman"/>
          <w:szCs w:val="22"/>
        </w:rPr>
        <w:t>Сообщаем о себе следующее:</w:t>
      </w:r>
    </w:p>
    <w:p w:rsidR="00D549DA" w:rsidRPr="00D53E31" w:rsidRDefault="00D549DA" w:rsidP="00D549DA">
      <w:pPr>
        <w:ind w:left="540"/>
        <w:rPr>
          <w:rFonts w:ascii="Times New Roman" w:hAnsi="Times New Roman"/>
          <w:szCs w:val="22"/>
        </w:rPr>
      </w:pPr>
      <w:r w:rsidRPr="00D53E31">
        <w:rPr>
          <w:rFonts w:ascii="Times New Roman" w:hAnsi="Times New Roman"/>
          <w:szCs w:val="22"/>
        </w:rPr>
        <w:t>Наименование организации:  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Местонахождение: ______________________________________________________________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Почтовый адрес: ________________________________________________________________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Телефон, телефакс, электронный адрес: 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Организационно - правовая форма: 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Дата, место и орган регистрации организации: 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Банковские реквизиты: 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 xml:space="preserve">БИК__________________________________, </w:t>
      </w:r>
    </w:p>
    <w:p w:rsidR="00D549DA" w:rsidRPr="00D53E31" w:rsidRDefault="00D549DA" w:rsidP="00D549DA">
      <w:pPr>
        <w:ind w:left="540"/>
        <w:rPr>
          <w:rFonts w:ascii="Times New Roman" w:hAnsi="Times New Roman"/>
          <w:szCs w:val="22"/>
        </w:rPr>
      </w:pPr>
      <w:r w:rsidRPr="00D53E31">
        <w:rPr>
          <w:rFonts w:ascii="Times New Roman" w:hAnsi="Times New Roman"/>
          <w:szCs w:val="22"/>
        </w:rPr>
        <w:t>ИНН __________________________________</w:t>
      </w:r>
    </w:p>
    <w:p w:rsidR="00D549DA" w:rsidRPr="00D53E31" w:rsidRDefault="00D549DA" w:rsidP="00D549DA">
      <w:pPr>
        <w:pBdr>
          <w:bottom w:val="single" w:sz="4" w:space="1" w:color="auto"/>
        </w:pBdr>
        <w:ind w:left="540"/>
        <w:jc w:val="both"/>
        <w:rPr>
          <w:rFonts w:ascii="Times New Roman" w:hAnsi="Times New Roman"/>
          <w:szCs w:val="22"/>
        </w:rPr>
      </w:pPr>
      <w:r w:rsidRPr="00D53E31">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D53E31" w:rsidRDefault="00D549DA" w:rsidP="00D549DA">
      <w:pPr>
        <w:pBdr>
          <w:bottom w:val="single" w:sz="4" w:space="1" w:color="auto"/>
        </w:pBdr>
        <w:ind w:left="540"/>
        <w:rPr>
          <w:rFonts w:ascii="Times New Roman" w:hAnsi="Times New Roman"/>
          <w:szCs w:val="22"/>
        </w:rPr>
      </w:pPr>
    </w:p>
    <w:p w:rsidR="00D549DA" w:rsidRPr="00D53E31" w:rsidRDefault="00D549DA" w:rsidP="00D549DA">
      <w:pPr>
        <w:ind w:left="539"/>
        <w:rPr>
          <w:rFonts w:ascii="Times New Roman" w:hAnsi="Times New Roman"/>
          <w:szCs w:val="22"/>
        </w:rPr>
      </w:pPr>
      <w:r w:rsidRPr="00D53E31">
        <w:rPr>
          <w:rFonts w:ascii="Times New Roman" w:hAnsi="Times New Roman"/>
          <w:szCs w:val="22"/>
        </w:rPr>
        <w:t>________________________________________________________________________</w:t>
      </w:r>
    </w:p>
    <w:p w:rsidR="00D549DA" w:rsidRPr="00D53E31" w:rsidRDefault="00D549DA" w:rsidP="00D549DA">
      <w:pPr>
        <w:jc w:val="both"/>
        <w:rPr>
          <w:rFonts w:ascii="Times New Roman" w:hAnsi="Times New Roman"/>
          <w:szCs w:val="22"/>
        </w:rPr>
      </w:pPr>
      <w:r w:rsidRPr="00D53E31">
        <w:rPr>
          <w:rFonts w:ascii="Times New Roman" w:hAnsi="Times New Roman"/>
          <w:szCs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D53E31" w:rsidRDefault="00D549DA" w:rsidP="00D549DA">
      <w:pPr>
        <w:pBdr>
          <w:bottom w:val="single" w:sz="4" w:space="1" w:color="auto"/>
        </w:pBdr>
        <w:jc w:val="both"/>
        <w:rPr>
          <w:rFonts w:ascii="Times New Roman" w:hAnsi="Times New Roman"/>
          <w:szCs w:val="22"/>
        </w:rPr>
      </w:pPr>
      <w:r w:rsidRPr="00D53E31">
        <w:rPr>
          <w:rFonts w:ascii="Times New Roman" w:hAnsi="Times New Roman"/>
          <w:szCs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D53E31" w:rsidRDefault="00D549DA" w:rsidP="00D549DA">
      <w:pPr>
        <w:pBdr>
          <w:bottom w:val="single" w:sz="4" w:space="1" w:color="auto"/>
        </w:pBdr>
        <w:jc w:val="both"/>
        <w:rPr>
          <w:rFonts w:ascii="Times New Roman" w:hAnsi="Times New Roman"/>
          <w:szCs w:val="22"/>
        </w:rPr>
      </w:pPr>
    </w:p>
    <w:p w:rsidR="00D549DA" w:rsidRPr="00D53E31" w:rsidRDefault="00D549DA" w:rsidP="00D549DA">
      <w:pPr>
        <w:jc w:val="both"/>
        <w:rPr>
          <w:rFonts w:ascii="Times New Roman" w:hAnsi="Times New Roman"/>
          <w:szCs w:val="22"/>
        </w:rPr>
      </w:pPr>
      <w:r w:rsidRPr="00D53E31">
        <w:rPr>
          <w:rFonts w:ascii="Times New Roman" w:hAnsi="Times New Roman"/>
          <w:szCs w:val="22"/>
        </w:rPr>
        <w:t>____________________________________________________________________________</w:t>
      </w:r>
    </w:p>
    <w:p w:rsidR="00D549DA" w:rsidRPr="00D53E31" w:rsidRDefault="00D549DA" w:rsidP="00D549DA">
      <w:pPr>
        <w:rPr>
          <w:rFonts w:ascii="Times New Roman" w:hAnsi="Times New Roman"/>
          <w:szCs w:val="22"/>
        </w:rPr>
      </w:pPr>
      <w:r w:rsidRPr="00D53E31">
        <w:rPr>
          <w:rFonts w:ascii="Times New Roman" w:hAnsi="Times New Roman"/>
          <w:szCs w:val="22"/>
        </w:rPr>
        <w:t>Руководитель</w:t>
      </w:r>
      <w:r w:rsidRPr="00D53E31">
        <w:rPr>
          <w:rFonts w:ascii="Times New Roman" w:hAnsi="Times New Roman"/>
          <w:szCs w:val="22"/>
        </w:rPr>
        <w:tab/>
        <w:t>________________</w:t>
      </w:r>
      <w:r w:rsidRPr="00D53E31">
        <w:rPr>
          <w:rFonts w:ascii="Times New Roman" w:hAnsi="Times New Roman"/>
          <w:szCs w:val="22"/>
        </w:rPr>
        <w:tab/>
        <w:t>/Фамилия И.О./</w:t>
      </w:r>
    </w:p>
    <w:p w:rsidR="00D549DA" w:rsidRPr="00D53E31" w:rsidRDefault="00D549DA" w:rsidP="00D549DA">
      <w:pPr>
        <w:rPr>
          <w:rFonts w:ascii="Times New Roman" w:hAnsi="Times New Roman"/>
          <w:sz w:val="16"/>
          <w:szCs w:val="16"/>
        </w:rPr>
      </w:pPr>
      <w:r w:rsidRPr="00D53E31">
        <w:rPr>
          <w:rFonts w:ascii="Times New Roman" w:hAnsi="Times New Roman"/>
          <w:szCs w:val="22"/>
        </w:rPr>
        <w:tab/>
      </w:r>
      <w:r w:rsidRPr="00D53E31">
        <w:rPr>
          <w:rFonts w:ascii="Times New Roman" w:hAnsi="Times New Roman"/>
          <w:szCs w:val="22"/>
        </w:rPr>
        <w:tab/>
      </w:r>
      <w:r w:rsidRPr="00D53E31">
        <w:rPr>
          <w:rFonts w:ascii="Times New Roman" w:hAnsi="Times New Roman"/>
          <w:szCs w:val="22"/>
        </w:rPr>
        <w:tab/>
        <w:t xml:space="preserve">          </w:t>
      </w:r>
      <w:r w:rsidRPr="00D53E31">
        <w:rPr>
          <w:rFonts w:ascii="Times New Roman" w:hAnsi="Times New Roman"/>
          <w:sz w:val="16"/>
          <w:szCs w:val="16"/>
        </w:rPr>
        <w:t>(подпись)</w:t>
      </w:r>
    </w:p>
    <w:p w:rsidR="00D549DA" w:rsidRPr="00D53E31" w:rsidRDefault="00D549DA" w:rsidP="00D549DA">
      <w:pPr>
        <w:rPr>
          <w:rFonts w:ascii="Times New Roman" w:hAnsi="Times New Roman"/>
          <w:szCs w:val="22"/>
        </w:rPr>
      </w:pPr>
      <w:r w:rsidRPr="00D53E31">
        <w:rPr>
          <w:rFonts w:ascii="Times New Roman" w:hAnsi="Times New Roman"/>
          <w:szCs w:val="22"/>
        </w:rPr>
        <w:t>Главный бухгалтер</w:t>
      </w:r>
      <w:r w:rsidRPr="00D53E31">
        <w:rPr>
          <w:rFonts w:ascii="Times New Roman" w:hAnsi="Times New Roman"/>
          <w:szCs w:val="22"/>
        </w:rPr>
        <w:tab/>
        <w:t>________________</w:t>
      </w:r>
      <w:r w:rsidRPr="00D53E31">
        <w:rPr>
          <w:rFonts w:ascii="Times New Roman" w:hAnsi="Times New Roman"/>
          <w:szCs w:val="22"/>
        </w:rPr>
        <w:tab/>
        <w:t>/Фамилия И.О./</w:t>
      </w:r>
    </w:p>
    <w:p w:rsidR="00D549DA" w:rsidRPr="00D53E31" w:rsidRDefault="00D549DA" w:rsidP="00D549DA">
      <w:pPr>
        <w:ind w:left="1416" w:firstLine="708"/>
        <w:rPr>
          <w:rFonts w:ascii="Times New Roman" w:hAnsi="Times New Roman"/>
          <w:sz w:val="16"/>
          <w:szCs w:val="16"/>
        </w:rPr>
      </w:pPr>
      <w:r w:rsidRPr="00D53E31">
        <w:rPr>
          <w:rFonts w:ascii="Times New Roman" w:hAnsi="Times New Roman"/>
          <w:szCs w:val="22"/>
        </w:rPr>
        <w:t xml:space="preserve">          </w:t>
      </w:r>
      <w:r w:rsidRPr="00D53E31">
        <w:rPr>
          <w:rFonts w:ascii="Times New Roman" w:hAnsi="Times New Roman"/>
          <w:sz w:val="16"/>
          <w:szCs w:val="16"/>
        </w:rPr>
        <w:t>(подпись)</w:t>
      </w:r>
    </w:p>
    <w:p w:rsidR="00D549DA" w:rsidRPr="00D53E31" w:rsidRDefault="00D549DA" w:rsidP="00D549DA">
      <w:pPr>
        <w:spacing w:before="0"/>
        <w:jc w:val="right"/>
        <w:rPr>
          <w:rFonts w:ascii="Times New Roman" w:hAnsi="Times New Roman"/>
          <w:b/>
          <w:bCs/>
          <w:sz w:val="24"/>
        </w:rPr>
      </w:pPr>
      <w:r w:rsidRPr="00D53E31">
        <w:rPr>
          <w:rFonts w:ascii="Times New Roman" w:hAnsi="Times New Roman"/>
        </w:rPr>
        <w:br w:type="page"/>
      </w:r>
      <w:r w:rsidRPr="00D53E31">
        <w:rPr>
          <w:rFonts w:ascii="Times New Roman" w:hAnsi="Times New Roman"/>
          <w:b/>
          <w:bCs/>
          <w:sz w:val="24"/>
        </w:rPr>
        <w:t xml:space="preserve">Приложение № </w:t>
      </w:r>
      <w:r w:rsidR="00694B1C">
        <w:rPr>
          <w:rFonts w:ascii="Times New Roman" w:hAnsi="Times New Roman"/>
          <w:b/>
          <w:bCs/>
          <w:sz w:val="24"/>
        </w:rPr>
        <w:t>3</w:t>
      </w:r>
    </w:p>
    <w:p w:rsidR="00D549DA" w:rsidRPr="00D53E31" w:rsidRDefault="00D549DA" w:rsidP="00D549DA">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F6356">
        <w:rPr>
          <w:rFonts w:ascii="Times New Roman" w:hAnsi="Times New Roman"/>
          <w:sz w:val="24"/>
        </w:rPr>
        <w:t>5</w:t>
      </w:r>
      <w:r w:rsidR="005A7C74">
        <w:rPr>
          <w:rFonts w:ascii="Times New Roman" w:hAnsi="Times New Roman"/>
          <w:sz w:val="24"/>
        </w:rPr>
        <w:t>29</w:t>
      </w:r>
      <w:r w:rsidRPr="00D53E31">
        <w:rPr>
          <w:rFonts w:ascii="Times New Roman" w:hAnsi="Times New Roman"/>
          <w:sz w:val="24"/>
        </w:rPr>
        <w:t>-КС-2015</w:t>
      </w:r>
    </w:p>
    <w:p w:rsidR="00D549DA" w:rsidRPr="00D53E31" w:rsidRDefault="00D549DA" w:rsidP="00D549DA">
      <w:pPr>
        <w:rPr>
          <w:rFonts w:ascii="Times New Roman" w:hAnsi="Times New Roman"/>
          <w:szCs w:val="22"/>
        </w:rPr>
      </w:pPr>
      <w:r w:rsidRPr="00D53E31">
        <w:rPr>
          <w:rFonts w:ascii="Times New Roman" w:hAnsi="Times New Roman"/>
          <w:szCs w:val="22"/>
        </w:rPr>
        <w:t>На бланке участника закупки</w:t>
      </w:r>
    </w:p>
    <w:p w:rsidR="00D549DA" w:rsidRPr="00D53E31" w:rsidRDefault="00D549DA" w:rsidP="00D549DA">
      <w:pPr>
        <w:ind w:left="5400"/>
        <w:jc w:val="both"/>
        <w:rPr>
          <w:rFonts w:ascii="Times New Roman" w:hAnsi="Times New Roman"/>
          <w:szCs w:val="22"/>
        </w:rPr>
      </w:pPr>
      <w:r w:rsidRPr="00D53E31">
        <w:rPr>
          <w:rFonts w:ascii="Times New Roman" w:hAnsi="Times New Roman"/>
          <w:szCs w:val="22"/>
        </w:rPr>
        <w:t>Адрес: 150023, г. Ярославль, Московский пр., д.130</w:t>
      </w:r>
    </w:p>
    <w:p w:rsidR="00D549DA" w:rsidRPr="00D53E31" w:rsidRDefault="00D549DA" w:rsidP="00D549DA">
      <w:pPr>
        <w:ind w:left="5400"/>
        <w:jc w:val="both"/>
        <w:rPr>
          <w:rFonts w:ascii="Times New Roman" w:hAnsi="Times New Roman"/>
          <w:szCs w:val="22"/>
        </w:rPr>
      </w:pPr>
    </w:p>
    <w:p w:rsidR="00D549DA" w:rsidRPr="00D53E31" w:rsidRDefault="00D549DA" w:rsidP="00D549DA">
      <w:pPr>
        <w:jc w:val="center"/>
        <w:rPr>
          <w:rFonts w:ascii="Times New Roman" w:hAnsi="Times New Roman"/>
          <w:b/>
          <w:szCs w:val="22"/>
        </w:rPr>
      </w:pPr>
      <w:r w:rsidRPr="00D53E31">
        <w:rPr>
          <w:rFonts w:ascii="Times New Roman" w:hAnsi="Times New Roman"/>
          <w:b/>
          <w:szCs w:val="22"/>
        </w:rPr>
        <w:t>ПРЕДЛОЖЕНИЕ О ЗАКЛЮЧЕНИИ ДОГОВОРА</w:t>
      </w:r>
    </w:p>
    <w:p w:rsidR="00D549DA" w:rsidRPr="00D53E31" w:rsidRDefault="00D549DA" w:rsidP="00D549DA">
      <w:pPr>
        <w:jc w:val="center"/>
        <w:rPr>
          <w:rFonts w:ascii="Times New Roman" w:hAnsi="Times New Roman"/>
          <w:szCs w:val="22"/>
        </w:rPr>
      </w:pPr>
      <w:r w:rsidRPr="00D53E31">
        <w:rPr>
          <w:rFonts w:ascii="Times New Roman" w:hAnsi="Times New Roman"/>
          <w:szCs w:val="22"/>
        </w:rPr>
        <w:t>(безотзывная оферта)</w:t>
      </w:r>
    </w:p>
    <w:p w:rsidR="00D549DA" w:rsidRPr="00D53E31" w:rsidRDefault="00D549DA" w:rsidP="00D549DA">
      <w:pPr>
        <w:jc w:val="both"/>
        <w:rPr>
          <w:rFonts w:ascii="Times New Roman" w:hAnsi="Times New Roman"/>
          <w:szCs w:val="22"/>
        </w:rPr>
      </w:pPr>
      <w:r w:rsidRPr="00D53E31">
        <w:rPr>
          <w:rFonts w:ascii="Times New Roman" w:hAnsi="Times New Roman"/>
          <w:szCs w:val="22"/>
        </w:rPr>
        <w:t xml:space="preserve">«____» __________________ ______ </w:t>
      </w:r>
      <w:proofErr w:type="gramStart"/>
      <w:r w:rsidRPr="00D53E31">
        <w:rPr>
          <w:rFonts w:ascii="Times New Roman" w:hAnsi="Times New Roman"/>
          <w:szCs w:val="22"/>
        </w:rPr>
        <w:t>г</w:t>
      </w:r>
      <w:proofErr w:type="gramEnd"/>
      <w:r w:rsidRPr="00D53E31">
        <w:rPr>
          <w:rFonts w:ascii="Times New Roman" w:hAnsi="Times New Roman"/>
          <w:szCs w:val="22"/>
        </w:rPr>
        <w:t>.</w:t>
      </w:r>
    </w:p>
    <w:p w:rsidR="00D549DA" w:rsidRPr="00D53E31" w:rsidRDefault="00D549DA" w:rsidP="00D549DA">
      <w:pPr>
        <w:ind w:firstLine="720"/>
        <w:jc w:val="both"/>
        <w:rPr>
          <w:rFonts w:ascii="Times New Roman" w:hAnsi="Times New Roman"/>
          <w:szCs w:val="22"/>
        </w:rPr>
      </w:pPr>
      <w:r w:rsidRPr="00D53E31">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D549DA" w:rsidRPr="00D53E31" w:rsidTr="000B030B">
        <w:trPr>
          <w:trHeight w:val="363"/>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 xml:space="preserve">Предмет оферты </w:t>
            </w:r>
            <w:r w:rsidRPr="00D53E31">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D53E31" w:rsidRDefault="000F6356" w:rsidP="005A7C74">
            <w:pPr>
              <w:tabs>
                <w:tab w:val="left" w:pos="3240"/>
              </w:tabs>
              <w:jc w:val="both"/>
              <w:rPr>
                <w:rFonts w:ascii="Times New Roman" w:hAnsi="Times New Roman"/>
                <w:sz w:val="20"/>
                <w:szCs w:val="20"/>
              </w:rPr>
            </w:pPr>
            <w:r>
              <w:rPr>
                <w:rFonts w:ascii="Times New Roman" w:hAnsi="Times New Roman"/>
                <w:b/>
                <w:sz w:val="20"/>
                <w:szCs w:val="20"/>
              </w:rPr>
              <w:t>В</w:t>
            </w:r>
            <w:r w:rsidRPr="000F6356">
              <w:rPr>
                <w:rFonts w:ascii="Times New Roman" w:hAnsi="Times New Roman"/>
                <w:b/>
                <w:sz w:val="20"/>
                <w:szCs w:val="20"/>
              </w:rPr>
              <w:t xml:space="preserve">ыполнение </w:t>
            </w:r>
            <w:r w:rsidR="005A7C74">
              <w:rPr>
                <w:rFonts w:ascii="Times New Roman" w:hAnsi="Times New Roman"/>
                <w:b/>
                <w:sz w:val="20"/>
                <w:szCs w:val="20"/>
              </w:rPr>
              <w:t>к</w:t>
            </w:r>
            <w:r w:rsidR="005A7C74" w:rsidRPr="005A7C74">
              <w:rPr>
                <w:rFonts w:ascii="Times New Roman" w:hAnsi="Times New Roman"/>
                <w:b/>
                <w:bCs/>
                <w:sz w:val="20"/>
                <w:szCs w:val="20"/>
              </w:rPr>
              <w:t xml:space="preserve">омплекса работ по "Разработке, настройке, поставке и внедрению компьютерного тренажерного комплекса для обучения технологического персонала блока установки Гидрокрекинг по производству базовых масел III группы </w:t>
            </w:r>
            <w:r w:rsidR="005A7C74" w:rsidRPr="005A7C74">
              <w:rPr>
                <w:rFonts w:ascii="Times New Roman" w:hAnsi="Times New Roman"/>
                <w:b/>
                <w:sz w:val="20"/>
                <w:szCs w:val="20"/>
              </w:rPr>
              <w:t>цеха №</w:t>
            </w:r>
            <w:r w:rsidR="005A7C74">
              <w:rPr>
                <w:rFonts w:ascii="Times New Roman" w:hAnsi="Times New Roman"/>
                <w:b/>
                <w:sz w:val="20"/>
                <w:szCs w:val="20"/>
              </w:rPr>
              <w:t xml:space="preserve"> </w:t>
            </w:r>
            <w:r w:rsidR="005A7C74" w:rsidRPr="005A7C74">
              <w:rPr>
                <w:rFonts w:ascii="Times New Roman" w:hAnsi="Times New Roman"/>
                <w:b/>
                <w:sz w:val="20"/>
                <w:szCs w:val="20"/>
              </w:rPr>
              <w:t xml:space="preserve">9 </w:t>
            </w:r>
            <w:r w:rsidR="005A7C74" w:rsidRPr="005A7C74">
              <w:rPr>
                <w:rFonts w:ascii="Times New Roman" w:hAnsi="Times New Roman"/>
                <w:b/>
                <w:bCs/>
                <w:sz w:val="20"/>
                <w:szCs w:val="20"/>
              </w:rPr>
              <w:t>ОАО «Славнефть-ЯНОС»</w:t>
            </w:r>
          </w:p>
        </w:tc>
      </w:tr>
      <w:tr w:rsidR="00D549DA" w:rsidRPr="00D53E31" w:rsidTr="000B030B">
        <w:trPr>
          <w:trHeight w:val="521"/>
        </w:trPr>
        <w:tc>
          <w:tcPr>
            <w:tcW w:w="6369" w:type="dxa"/>
          </w:tcPr>
          <w:p w:rsidR="00D549DA" w:rsidRPr="00D53E31" w:rsidRDefault="00D549DA" w:rsidP="000B030B">
            <w:pPr>
              <w:tabs>
                <w:tab w:val="left" w:pos="2880"/>
                <w:tab w:val="left" w:pos="3240"/>
              </w:tabs>
              <w:rPr>
                <w:rFonts w:ascii="Times New Roman" w:hAnsi="Times New Roman"/>
                <w:sz w:val="20"/>
                <w:szCs w:val="20"/>
              </w:rPr>
            </w:pPr>
            <w:r w:rsidRPr="00D53E31">
              <w:rPr>
                <w:rFonts w:ascii="Times New Roman" w:hAnsi="Times New Roman"/>
                <w:sz w:val="20"/>
                <w:szCs w:val="20"/>
              </w:rPr>
              <w:t xml:space="preserve">Срок выполнения работ </w:t>
            </w:r>
          </w:p>
        </w:tc>
        <w:tc>
          <w:tcPr>
            <w:tcW w:w="3093" w:type="dxa"/>
          </w:tcPr>
          <w:p w:rsidR="00D549DA" w:rsidRDefault="00AC6675" w:rsidP="000B030B">
            <w:pPr>
              <w:tabs>
                <w:tab w:val="left" w:pos="3240"/>
              </w:tabs>
              <w:jc w:val="both"/>
              <w:rPr>
                <w:rFonts w:ascii="Times New Roman" w:hAnsi="Times New Roman"/>
                <w:sz w:val="20"/>
                <w:szCs w:val="20"/>
              </w:rPr>
            </w:pPr>
            <w:r>
              <w:rPr>
                <w:rFonts w:ascii="Times New Roman" w:hAnsi="Times New Roman"/>
                <w:sz w:val="20"/>
                <w:szCs w:val="20"/>
              </w:rPr>
              <w:t>Начало работ – февраль 2016 г.,</w:t>
            </w:r>
          </w:p>
          <w:p w:rsidR="00AC6675" w:rsidRPr="00D53E31" w:rsidRDefault="00AC6675" w:rsidP="000B030B">
            <w:pPr>
              <w:tabs>
                <w:tab w:val="left" w:pos="3240"/>
              </w:tabs>
              <w:jc w:val="both"/>
              <w:rPr>
                <w:rFonts w:ascii="Times New Roman" w:hAnsi="Times New Roman"/>
                <w:sz w:val="20"/>
                <w:szCs w:val="20"/>
              </w:rPr>
            </w:pPr>
            <w:r>
              <w:rPr>
                <w:rFonts w:ascii="Times New Roman" w:hAnsi="Times New Roman"/>
                <w:sz w:val="20"/>
                <w:szCs w:val="20"/>
              </w:rPr>
              <w:t>Окончание работ – апрель 2017 г.</w:t>
            </w:r>
          </w:p>
        </w:tc>
      </w:tr>
      <w:tr w:rsidR="00D549DA" w:rsidRPr="00D53E31" w:rsidTr="000B030B">
        <w:trPr>
          <w:trHeight w:val="675"/>
        </w:trPr>
        <w:tc>
          <w:tcPr>
            <w:tcW w:w="6369" w:type="dxa"/>
          </w:tcPr>
          <w:p w:rsidR="00D549DA" w:rsidRPr="00D53E31" w:rsidRDefault="00D549DA" w:rsidP="000B030B">
            <w:pPr>
              <w:tabs>
                <w:tab w:val="left" w:pos="2880"/>
                <w:tab w:val="left" w:pos="3240"/>
              </w:tabs>
              <w:rPr>
                <w:rFonts w:ascii="Times New Roman" w:hAnsi="Times New Roman"/>
                <w:sz w:val="20"/>
                <w:szCs w:val="20"/>
              </w:rPr>
            </w:pPr>
            <w:r w:rsidRPr="00D53E31">
              <w:rPr>
                <w:rFonts w:ascii="Times New Roman" w:hAnsi="Times New Roman"/>
                <w:sz w:val="20"/>
                <w:szCs w:val="20"/>
              </w:rPr>
              <w:t>Стоимость работ, рублей без НДС</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269"/>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Наличие скидок или условия их получения</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136"/>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Условия опциона</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198"/>
        </w:trPr>
        <w:tc>
          <w:tcPr>
            <w:tcW w:w="6369" w:type="dxa"/>
          </w:tcPr>
          <w:p w:rsidR="00D549DA" w:rsidRPr="00AC6675" w:rsidRDefault="00D549DA" w:rsidP="000B030B">
            <w:pPr>
              <w:tabs>
                <w:tab w:val="left" w:pos="3240"/>
              </w:tabs>
              <w:rPr>
                <w:rFonts w:ascii="Times New Roman" w:hAnsi="Times New Roman"/>
                <w:sz w:val="20"/>
                <w:szCs w:val="20"/>
              </w:rPr>
            </w:pPr>
            <w:r w:rsidRPr="00D53E31">
              <w:rPr>
                <w:rFonts w:ascii="Times New Roman" w:hAnsi="Times New Roman"/>
                <w:sz w:val="20"/>
                <w:szCs w:val="20"/>
              </w:rPr>
              <w:t>Условия оплаты</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239"/>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Дополнительные условия</w:t>
            </w:r>
          </w:p>
        </w:tc>
        <w:tc>
          <w:tcPr>
            <w:tcW w:w="3093" w:type="dxa"/>
          </w:tcPr>
          <w:p w:rsidR="00D549DA" w:rsidRPr="00D53E31" w:rsidRDefault="00D549DA" w:rsidP="000B030B">
            <w:pPr>
              <w:tabs>
                <w:tab w:val="left" w:pos="3240"/>
              </w:tabs>
              <w:jc w:val="both"/>
              <w:rPr>
                <w:rFonts w:ascii="Times New Roman" w:hAnsi="Times New Roman"/>
                <w:sz w:val="20"/>
                <w:szCs w:val="20"/>
              </w:rPr>
            </w:pPr>
          </w:p>
        </w:tc>
      </w:tr>
    </w:tbl>
    <w:p w:rsidR="00D549DA" w:rsidRPr="00D53E31" w:rsidRDefault="00D549DA" w:rsidP="00D549DA">
      <w:pPr>
        <w:spacing w:before="0"/>
        <w:jc w:val="both"/>
        <w:rPr>
          <w:rFonts w:ascii="Times New Roman" w:hAnsi="Times New Roman"/>
          <w:szCs w:val="22"/>
        </w:rPr>
      </w:pP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 xml:space="preserve">Настоящее предложение может быть акцептовано до «____» __________________ _____ </w:t>
      </w:r>
      <w:proofErr w:type="gramStart"/>
      <w:r w:rsidRPr="00D53E31">
        <w:rPr>
          <w:rFonts w:ascii="Times New Roman" w:hAnsi="Times New Roman"/>
          <w:szCs w:val="22"/>
        </w:rPr>
        <w:t>г</w:t>
      </w:r>
      <w:proofErr w:type="gramEnd"/>
      <w:r w:rsidRPr="00D53E31">
        <w:rPr>
          <w:rFonts w:ascii="Times New Roman" w:hAnsi="Times New Roman"/>
          <w:szCs w:val="22"/>
        </w:rPr>
        <w:t>.</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Настоящее предложение не может быть отозвано и является безотзывной офертой.</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 xml:space="preserve">Настоящая оферта может быть акцептована не более одного раза. </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D53E31" w:rsidRDefault="00D549DA" w:rsidP="00D549DA">
      <w:pPr>
        <w:spacing w:before="0"/>
        <w:jc w:val="both"/>
        <w:rPr>
          <w:rFonts w:ascii="Times New Roman" w:hAnsi="Times New Roman"/>
          <w:szCs w:val="22"/>
        </w:rPr>
      </w:pPr>
    </w:p>
    <w:p w:rsidR="00D549DA" w:rsidRPr="00D53E31" w:rsidRDefault="00D549DA" w:rsidP="00D549DA">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D549DA" w:rsidRPr="00D53E31" w:rsidRDefault="00D549DA" w:rsidP="00D549DA">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324F0" w:rsidRPr="00D53E31" w:rsidRDefault="008324F0">
      <w:pPr>
        <w:spacing w:before="0" w:line="276" w:lineRule="auto"/>
        <w:jc w:val="center"/>
        <w:rPr>
          <w:rFonts w:ascii="Times New Roman" w:hAnsi="Times New Roman"/>
        </w:rPr>
      </w:pPr>
      <w:r w:rsidRPr="00D53E31">
        <w:rPr>
          <w:rFonts w:ascii="Times New Roman" w:hAnsi="Times New Roman"/>
        </w:rPr>
        <w:br w:type="page"/>
      </w:r>
    </w:p>
    <w:p w:rsidR="00B71877" w:rsidRPr="00D53E31" w:rsidRDefault="00B71877" w:rsidP="00B71877">
      <w:pPr>
        <w:jc w:val="right"/>
        <w:rPr>
          <w:rFonts w:ascii="Times New Roman" w:hAnsi="Times New Roman"/>
          <w:b/>
        </w:rPr>
        <w:sectPr w:rsidR="00B71877" w:rsidRPr="00D53E31" w:rsidSect="00506763">
          <w:footerReference w:type="default" r:id="rId10"/>
          <w:pgSz w:w="11906" w:h="16838"/>
          <w:pgMar w:top="851" w:right="567" w:bottom="567" w:left="1418" w:header="709" w:footer="709" w:gutter="0"/>
          <w:cols w:space="708"/>
          <w:docGrid w:linePitch="360"/>
        </w:sectPr>
      </w:pPr>
    </w:p>
    <w:p w:rsidR="003C3181" w:rsidRPr="00D53E31" w:rsidRDefault="003C3181" w:rsidP="003C3181">
      <w:pPr>
        <w:spacing w:before="0"/>
        <w:jc w:val="right"/>
        <w:rPr>
          <w:rFonts w:ascii="Times New Roman" w:hAnsi="Times New Roman"/>
          <w:b/>
          <w:bCs/>
          <w:sz w:val="24"/>
        </w:rPr>
      </w:pPr>
      <w:r w:rsidRPr="00D53E31">
        <w:rPr>
          <w:rFonts w:ascii="Times New Roman" w:hAnsi="Times New Roman"/>
          <w:b/>
          <w:bCs/>
          <w:sz w:val="24"/>
        </w:rPr>
        <w:t xml:space="preserve">Приложение № </w:t>
      </w:r>
      <w:r w:rsidR="00694B1C">
        <w:rPr>
          <w:rFonts w:ascii="Times New Roman" w:hAnsi="Times New Roman"/>
          <w:b/>
          <w:bCs/>
          <w:sz w:val="24"/>
        </w:rPr>
        <w:t>5</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0F6356">
        <w:rPr>
          <w:rFonts w:ascii="Times New Roman" w:hAnsi="Times New Roman"/>
          <w:sz w:val="24"/>
        </w:rPr>
        <w:t>5</w:t>
      </w:r>
      <w:r w:rsidR="005A7C74">
        <w:rPr>
          <w:rFonts w:ascii="Times New Roman" w:hAnsi="Times New Roman"/>
          <w:sz w:val="24"/>
        </w:rPr>
        <w:t>29</w:t>
      </w:r>
      <w:r w:rsidRPr="00D53E31">
        <w:rPr>
          <w:rFonts w:ascii="Times New Roman" w:hAnsi="Times New Roman"/>
          <w:sz w:val="24"/>
        </w:rPr>
        <w:t>-КС-2015</w:t>
      </w:r>
    </w:p>
    <w:p w:rsidR="00B71877" w:rsidRPr="00D53E31" w:rsidRDefault="00B71877" w:rsidP="00B71877">
      <w:pPr>
        <w:spacing w:before="0"/>
        <w:ind w:firstLine="708"/>
        <w:jc w:val="right"/>
        <w:rPr>
          <w:rFonts w:ascii="Times New Roman" w:hAnsi="Times New Roman"/>
          <w:b/>
          <w:szCs w:val="22"/>
        </w:rPr>
      </w:pPr>
    </w:p>
    <w:p w:rsidR="00B71877" w:rsidRPr="00D53E31" w:rsidRDefault="00B71877" w:rsidP="00B71877">
      <w:pPr>
        <w:pStyle w:val="Times12"/>
        <w:ind w:firstLine="0"/>
        <w:jc w:val="center"/>
        <w:rPr>
          <w:b/>
          <w:sz w:val="22"/>
        </w:rPr>
      </w:pPr>
      <w:r w:rsidRPr="00D53E31">
        <w:rPr>
          <w:b/>
          <w:sz w:val="22"/>
        </w:rPr>
        <w:t>ПЕРЕЧЕНЬ АФФИЛИРОВАННЫХ ОРГАНИЗАЦИЙ</w:t>
      </w:r>
    </w:p>
    <w:p w:rsidR="00B71877" w:rsidRPr="00D53E31" w:rsidRDefault="00B71877" w:rsidP="00B71877">
      <w:pPr>
        <w:pStyle w:val="Times12"/>
        <w:ind w:firstLine="0"/>
        <w:rPr>
          <w:sz w:val="22"/>
        </w:rPr>
      </w:pPr>
      <w:r w:rsidRPr="00D53E31">
        <w:rPr>
          <w:sz w:val="22"/>
        </w:rPr>
        <w:t>Участник закупки:</w:t>
      </w:r>
      <w:r w:rsidRPr="00D53E31">
        <w:rPr>
          <w:szCs w:val="24"/>
        </w:rPr>
        <w:t xml:space="preserve"> </w:t>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p>
    <w:p w:rsidR="00B71877" w:rsidRPr="00D53E31" w:rsidRDefault="00B71877" w:rsidP="00B71877">
      <w:pPr>
        <w:pStyle w:val="Times12"/>
        <w:ind w:firstLine="0"/>
        <w:rPr>
          <w:sz w:val="22"/>
          <w:u w:val="single"/>
        </w:rPr>
      </w:pPr>
      <w:r w:rsidRPr="00D53E31">
        <w:rPr>
          <w:sz w:val="22"/>
        </w:rPr>
        <w:t xml:space="preserve">№ ПДО: </w:t>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proofErr w:type="gramStart"/>
            <w:r w:rsidRPr="00D53E31">
              <w:rPr>
                <w:rFonts w:ascii="Times New Roman" w:hAnsi="Times New Roman"/>
                <w:b/>
                <w:sz w:val="20"/>
                <w:szCs w:val="20"/>
              </w:rPr>
              <w:t>п</w:t>
            </w:r>
            <w:proofErr w:type="gramEnd"/>
            <w:r w:rsidRPr="00D53E31">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t xml:space="preserve">Приложение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C7D32">
        <w:rPr>
          <w:rFonts w:ascii="Times New Roman" w:hAnsi="Times New Roman"/>
          <w:sz w:val="24"/>
        </w:rPr>
        <w:t>5</w:t>
      </w:r>
      <w:r w:rsidR="005A7C74">
        <w:rPr>
          <w:rFonts w:ascii="Times New Roman" w:hAnsi="Times New Roman"/>
          <w:sz w:val="24"/>
        </w:rPr>
        <w:t>29</w:t>
      </w:r>
      <w:r w:rsidRPr="00D53E31">
        <w:rPr>
          <w:rFonts w:ascii="Times New Roman" w:hAnsi="Times New Roman"/>
          <w:sz w:val="24"/>
        </w:rPr>
        <w:t>-КС-2015</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FB376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317BAB">
              <w:rPr>
                <w:rFonts w:ascii="Times New Roman" w:eastAsia="Calibri" w:hAnsi="Times New Roman"/>
                <w:b/>
                <w:bCs/>
                <w:sz w:val="24"/>
                <w:lang w:eastAsia="en-US"/>
              </w:rPr>
              <w:t>3 года</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t xml:space="preserve">Приложение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C7D32">
        <w:rPr>
          <w:rFonts w:ascii="Times New Roman" w:hAnsi="Times New Roman"/>
          <w:sz w:val="24"/>
        </w:rPr>
        <w:t>5</w:t>
      </w:r>
      <w:r w:rsidR="005A7C74">
        <w:rPr>
          <w:rFonts w:ascii="Times New Roman" w:hAnsi="Times New Roman"/>
          <w:sz w:val="24"/>
        </w:rPr>
        <w:t>29</w:t>
      </w:r>
      <w:r w:rsidRPr="00D53E31">
        <w:rPr>
          <w:rFonts w:ascii="Times New Roman" w:hAnsi="Times New Roman"/>
          <w:sz w:val="24"/>
        </w:rPr>
        <w:t>-КС-2015</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Наличие о</w:t>
            </w: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Прочий персонал, привлекаемый для оказания услуг/</w:t>
            </w:r>
            <w:proofErr w:type="gramStart"/>
            <w:r w:rsidRPr="00D53E31">
              <w:rPr>
                <w:rFonts w:ascii="Times New Roman" w:hAnsi="Times New Roman"/>
                <w:color w:val="000000"/>
                <w:sz w:val="24"/>
              </w:rPr>
              <w:t>выполнении</w:t>
            </w:r>
            <w:proofErr w:type="gramEnd"/>
            <w:r w:rsidRPr="00D53E31">
              <w:rPr>
                <w:rFonts w:ascii="Times New Roman" w:hAnsi="Times New Roman"/>
                <w:color w:val="000000"/>
                <w:sz w:val="24"/>
              </w:rPr>
              <w:t xml:space="preserve">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rsidP="00A931E0">
      <w:pPr>
        <w:rPr>
          <w:rFonts w:ascii="Times New Roman" w:hAnsi="Times New Roman"/>
          <w:sz w:val="24"/>
        </w:rPr>
      </w:pPr>
    </w:p>
    <w:p w:rsidR="00A931E0" w:rsidRPr="00D53E31" w:rsidRDefault="00A931E0">
      <w:pPr>
        <w:spacing w:before="0" w:line="276" w:lineRule="auto"/>
        <w:jc w:val="center"/>
        <w:rPr>
          <w:rFonts w:ascii="Times New Roman" w:hAnsi="Times New Roman"/>
          <w:sz w:val="24"/>
        </w:rPr>
      </w:pPr>
    </w:p>
    <w:p w:rsidR="00B34A08" w:rsidRPr="00D53E31" w:rsidRDefault="00A931E0" w:rsidP="00A931E0">
      <w:pPr>
        <w:tabs>
          <w:tab w:val="left" w:pos="10433"/>
        </w:tabs>
        <w:spacing w:before="0" w:line="276" w:lineRule="auto"/>
        <w:rPr>
          <w:rFonts w:ascii="Times New Roman" w:hAnsi="Times New Roman"/>
          <w:b/>
          <w:sz w:val="24"/>
        </w:rPr>
      </w:pPr>
      <w:r w:rsidRPr="00D53E31">
        <w:rPr>
          <w:rFonts w:ascii="Times New Roman" w:hAnsi="Times New Roman"/>
          <w:sz w:val="24"/>
        </w:rPr>
        <w:tab/>
      </w:r>
    </w:p>
    <w:sectPr w:rsidR="00B34A08" w:rsidRPr="00D53E31"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476" w:rsidRDefault="00DF7476" w:rsidP="00FB07D9">
      <w:pPr>
        <w:spacing w:before="0"/>
      </w:pPr>
      <w:r>
        <w:separator/>
      </w:r>
    </w:p>
  </w:endnote>
  <w:endnote w:type="continuationSeparator" w:id="0">
    <w:p w:rsidR="00DF7476" w:rsidRDefault="00DF747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476" w:rsidRDefault="00DF7476">
    <w:pPr>
      <w:pStyle w:val="af4"/>
      <w:jc w:val="right"/>
    </w:pPr>
    <w:r>
      <w:fldChar w:fldCharType="begin"/>
    </w:r>
    <w:r>
      <w:instrText xml:space="preserve"> PAGE   \* MERGEFORMAT </w:instrText>
    </w:r>
    <w:r>
      <w:fldChar w:fldCharType="separate"/>
    </w:r>
    <w:r w:rsidR="00BD2CC8">
      <w:rPr>
        <w:noProof/>
      </w:rPr>
      <w:t>4</w:t>
    </w:r>
    <w:r>
      <w:rPr>
        <w:noProof/>
      </w:rPr>
      <w:fldChar w:fldCharType="end"/>
    </w:r>
  </w:p>
  <w:p w:rsidR="00DF7476" w:rsidRDefault="00DF7476">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476" w:rsidRDefault="00DF7476" w:rsidP="00FB07D9">
      <w:pPr>
        <w:spacing w:before="0"/>
      </w:pPr>
      <w:r>
        <w:separator/>
      </w:r>
    </w:p>
  </w:footnote>
  <w:footnote w:type="continuationSeparator" w:id="0">
    <w:p w:rsidR="00DF7476" w:rsidRDefault="00DF747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8"/>
  </w:num>
  <w:num w:numId="6">
    <w:abstractNumId w:val="10"/>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9D4"/>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9EA"/>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53A"/>
    <w:rsid w:val="00374789"/>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C74"/>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2C41"/>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2C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360B"/>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AF7"/>
    <w:rsid w:val="00D20FF6"/>
    <w:rsid w:val="00D2139F"/>
    <w:rsid w:val="00D21EFC"/>
    <w:rsid w:val="00D227B5"/>
    <w:rsid w:val="00D22B91"/>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9A5"/>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lang w:val="x-none" w:eastAsia="x-none"/>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d">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325278375">
      <w:bodyDiv w:val="1"/>
      <w:marLeft w:val="0"/>
      <w:marRight w:val="0"/>
      <w:marTop w:val="0"/>
      <w:marBottom w:val="0"/>
      <w:divBdr>
        <w:top w:val="none" w:sz="0" w:space="0" w:color="auto"/>
        <w:left w:val="none" w:sz="0" w:space="0" w:color="auto"/>
        <w:bottom w:val="none" w:sz="0" w:space="0" w:color="auto"/>
        <w:right w:val="none" w:sz="0" w:space="0" w:color="auto"/>
      </w:divBdr>
      <w:divsChild>
        <w:div w:id="1228154194">
          <w:marLeft w:val="0"/>
          <w:marRight w:val="0"/>
          <w:marTop w:val="0"/>
          <w:marBottom w:val="300"/>
          <w:divBdr>
            <w:top w:val="single" w:sz="6" w:space="0" w:color="auto"/>
            <w:left w:val="single" w:sz="6" w:space="0" w:color="auto"/>
            <w:bottom w:val="single" w:sz="6" w:space="0" w:color="auto"/>
            <w:right w:val="single" w:sz="6" w:space="0" w:color="auto"/>
          </w:divBdr>
          <w:divsChild>
            <w:div w:id="66763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yanos.slavneft.ru/files/materialy_635869142253668254.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F12BB-76B1-45B2-9F79-3D6C3035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10</Pages>
  <Words>2205</Words>
  <Characters>12574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60</cp:revision>
  <cp:lastPrinted>2015-11-23T12:37:00Z</cp:lastPrinted>
  <dcterms:created xsi:type="dcterms:W3CDTF">2015-12-10T12:04:00Z</dcterms:created>
  <dcterms:modified xsi:type="dcterms:W3CDTF">2015-12-28T14:11:00Z</dcterms:modified>
</cp:coreProperties>
</file>